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D102E" w:rsidRDefault="003D102E">
      <w:pPr>
        <w:pStyle w:val="NormaleWeb1"/>
        <w:rPr>
          <w:rFonts w:ascii="Arial Narrow" w:hAnsi="Arial Narrow" w:cs="Arial Narrow"/>
          <w:sz w:val="12"/>
          <w:szCs w:val="12"/>
        </w:rPr>
      </w:pPr>
    </w:p>
    <w:p w:rsidR="003D102E" w:rsidRDefault="00A11752">
      <w:pPr>
        <w:pStyle w:val="Paragrafoelenco1"/>
        <w:numPr>
          <w:ilvl w:val="0"/>
          <w:numId w:val="1"/>
        </w:numPr>
        <w:spacing w:after="0" w:line="360" w:lineRule="auto"/>
        <w:jc w:val="both"/>
        <w:rPr>
          <w:rFonts w:ascii="Arial Narrow" w:hAnsi="Arial Narrow" w:cs="Arial Narrow"/>
          <w:b/>
          <w:sz w:val="20"/>
          <w:szCs w:val="20"/>
        </w:rPr>
      </w:pPr>
      <w:r>
        <w:rPr>
          <w:rFonts w:ascii="Arial Narrow" w:hAnsi="Arial Narrow" w:cs="Arial Narrow"/>
          <w:b/>
        </w:rPr>
        <w:t>AMMINISTRAZIONE AGGIUDICATRICE:</w:t>
      </w:r>
    </w:p>
    <w:p w:rsidR="003D102E" w:rsidRDefault="00A11752">
      <w:pPr>
        <w:pStyle w:val="Paragrafoelenco1"/>
        <w:spacing w:after="0" w:line="360" w:lineRule="auto"/>
        <w:jc w:val="both"/>
        <w:rPr>
          <w:rFonts w:ascii="Arial Narrow" w:hAnsi="Arial Narrow" w:cs="Arial Narrow"/>
          <w:b/>
        </w:rPr>
      </w:pPr>
      <w:r>
        <w:rPr>
          <w:rFonts w:ascii="Arial Narrow" w:hAnsi="Arial Narrow" w:cs="Arial Narrow"/>
          <w:b/>
          <w:sz w:val="20"/>
          <w:szCs w:val="20"/>
        </w:rPr>
        <w:t xml:space="preserve"> </w:t>
      </w:r>
      <w:r>
        <w:rPr>
          <w:rFonts w:ascii="Arial Narrow" w:hAnsi="Arial Narrow" w:cs="Arial Narrow"/>
          <w:sz w:val="20"/>
          <w:szCs w:val="20"/>
        </w:rPr>
        <w:t xml:space="preserve">Istituto d’Istruzione Superiore “V. </w:t>
      </w:r>
      <w:proofErr w:type="spellStart"/>
      <w:r>
        <w:rPr>
          <w:rFonts w:ascii="Arial Narrow" w:hAnsi="Arial Narrow" w:cs="Arial Narrow"/>
          <w:sz w:val="20"/>
          <w:szCs w:val="20"/>
        </w:rPr>
        <w:t>Floriani</w:t>
      </w:r>
      <w:proofErr w:type="spellEnd"/>
      <w:r>
        <w:rPr>
          <w:rFonts w:ascii="Arial Narrow" w:hAnsi="Arial Narrow" w:cs="Arial Narrow"/>
          <w:sz w:val="20"/>
          <w:szCs w:val="20"/>
        </w:rPr>
        <w:t xml:space="preserve">” Via </w:t>
      </w:r>
      <w:proofErr w:type="spellStart"/>
      <w:proofErr w:type="gramStart"/>
      <w:r>
        <w:rPr>
          <w:rFonts w:ascii="Arial Narrow" w:hAnsi="Arial Narrow" w:cs="Arial Narrow"/>
          <w:sz w:val="20"/>
          <w:szCs w:val="20"/>
        </w:rPr>
        <w:t>Cremagnani</w:t>
      </w:r>
      <w:proofErr w:type="spellEnd"/>
      <w:r>
        <w:rPr>
          <w:rFonts w:ascii="Arial Narrow" w:hAnsi="Arial Narrow" w:cs="Arial Narrow"/>
          <w:sz w:val="20"/>
          <w:szCs w:val="20"/>
        </w:rPr>
        <w:t xml:space="preserve"> ,</w:t>
      </w:r>
      <w:proofErr w:type="gramEnd"/>
      <w:r>
        <w:rPr>
          <w:rFonts w:ascii="Arial Narrow" w:hAnsi="Arial Narrow" w:cs="Arial Narrow"/>
          <w:sz w:val="20"/>
          <w:szCs w:val="20"/>
        </w:rPr>
        <w:t xml:space="preserve"> 18 Vimercate</w:t>
      </w:r>
    </w:p>
    <w:p w:rsidR="003D102E" w:rsidRDefault="00A11752">
      <w:pPr>
        <w:pStyle w:val="Paragrafoelenco1"/>
        <w:numPr>
          <w:ilvl w:val="0"/>
          <w:numId w:val="1"/>
        </w:numPr>
        <w:spacing w:after="0" w:line="360" w:lineRule="auto"/>
        <w:jc w:val="both"/>
        <w:rPr>
          <w:rFonts w:ascii="Arial Narrow" w:hAnsi="Arial Narrow" w:cs="Arial Narrow"/>
          <w:b/>
        </w:rPr>
      </w:pPr>
      <w:r>
        <w:rPr>
          <w:rFonts w:ascii="Arial Narrow" w:hAnsi="Arial Narrow" w:cs="Arial Narrow"/>
          <w:b/>
        </w:rPr>
        <w:t xml:space="preserve">DETERMINA DIRIGENZIALE: </w:t>
      </w:r>
      <w:proofErr w:type="spellStart"/>
      <w:r w:rsidR="005F7683">
        <w:rPr>
          <w:rFonts w:ascii="Arial Narrow" w:hAnsi="Arial Narrow" w:cs="Arial Narrow"/>
          <w:b/>
          <w:bCs/>
        </w:rPr>
        <w:t>Prot</w:t>
      </w:r>
      <w:proofErr w:type="spellEnd"/>
      <w:r w:rsidR="005F7683">
        <w:rPr>
          <w:rFonts w:ascii="Arial Narrow" w:hAnsi="Arial Narrow" w:cs="Arial Narrow"/>
          <w:b/>
          <w:bCs/>
        </w:rPr>
        <w:t>. 6779</w:t>
      </w:r>
      <w:r>
        <w:rPr>
          <w:rFonts w:ascii="Arial Narrow" w:hAnsi="Arial Narrow" w:cs="Arial Narrow"/>
          <w:b/>
          <w:bCs/>
        </w:rPr>
        <w:t>/VI.</w:t>
      </w:r>
      <w:proofErr w:type="gramStart"/>
      <w:r>
        <w:rPr>
          <w:rFonts w:ascii="Arial Narrow" w:hAnsi="Arial Narrow" w:cs="Arial Narrow"/>
          <w:b/>
          <w:bCs/>
        </w:rPr>
        <w:t>2</w:t>
      </w:r>
      <w:r w:rsidR="00552468">
        <w:rPr>
          <w:rFonts w:ascii="Arial Narrow" w:hAnsi="Arial Narrow" w:cs="Arial Narrow"/>
          <w:b/>
          <w:sz w:val="24"/>
          <w:szCs w:val="24"/>
        </w:rPr>
        <w:t xml:space="preserve">  del</w:t>
      </w:r>
      <w:proofErr w:type="gramEnd"/>
      <w:r w:rsidR="00552468">
        <w:rPr>
          <w:rFonts w:ascii="Arial Narrow" w:hAnsi="Arial Narrow" w:cs="Arial Narrow"/>
          <w:b/>
          <w:sz w:val="24"/>
          <w:szCs w:val="24"/>
        </w:rPr>
        <w:t xml:space="preserve"> 10</w:t>
      </w:r>
      <w:r>
        <w:rPr>
          <w:rFonts w:ascii="Arial Narrow" w:hAnsi="Arial Narrow" w:cs="Arial Narrow"/>
          <w:b/>
          <w:sz w:val="24"/>
          <w:szCs w:val="24"/>
        </w:rPr>
        <w:t>/10/2023</w:t>
      </w:r>
    </w:p>
    <w:p w:rsidR="003D102E" w:rsidRDefault="00A11752">
      <w:pPr>
        <w:pStyle w:val="Paragrafoelenco1"/>
        <w:numPr>
          <w:ilvl w:val="0"/>
          <w:numId w:val="1"/>
        </w:numPr>
        <w:spacing w:after="0" w:line="240" w:lineRule="auto"/>
        <w:jc w:val="both"/>
        <w:rPr>
          <w:rFonts w:ascii="Arial Narrow" w:hAnsi="Arial Narrow" w:cs="Arial Narrow"/>
          <w:b/>
        </w:rPr>
      </w:pPr>
      <w:r>
        <w:rPr>
          <w:rFonts w:ascii="Arial Narrow" w:hAnsi="Arial Narrow" w:cs="Arial Narrow"/>
          <w:b/>
        </w:rPr>
        <w:t>OGGETTO DELL’APPALTO / SELEZIONE</w:t>
      </w:r>
      <w:r>
        <w:rPr>
          <w:rFonts w:ascii="Arial Narrow" w:hAnsi="Arial Narrow" w:cs="Arial Narrow"/>
        </w:rPr>
        <w:t xml:space="preserve">: </w:t>
      </w:r>
      <w:r>
        <w:rPr>
          <w:rFonts w:ascii="Arial Narrow" w:hAnsi="Arial Narrow" w:cs="Arial Narrow"/>
          <w:sz w:val="20"/>
          <w:szCs w:val="20"/>
        </w:rPr>
        <w:t xml:space="preserve">Fornitura Di Bene E Servizi </w:t>
      </w:r>
      <w:r w:rsidR="005F7683">
        <w:rPr>
          <w:rFonts w:ascii="Arial Narrow" w:hAnsi="Arial Narrow" w:cs="Arial Narrow"/>
          <w:sz w:val="20"/>
          <w:szCs w:val="20"/>
        </w:rPr>
        <w:t>– per l’affidamento delle attività relative a Rimotiviamoci</w:t>
      </w:r>
      <w:r>
        <w:rPr>
          <w:rFonts w:ascii="Arial Narrow" w:hAnsi="Arial Narrow" w:cs="Arial Narrow"/>
          <w:sz w:val="20"/>
          <w:szCs w:val="20"/>
        </w:rPr>
        <w:t xml:space="preserve"> nell'ambito dell'ampliamento dell'offerta formativa per </w:t>
      </w:r>
      <w:proofErr w:type="gramStart"/>
      <w:r>
        <w:rPr>
          <w:rFonts w:ascii="Arial Narrow" w:hAnsi="Arial Narrow" w:cs="Arial Narrow"/>
          <w:sz w:val="20"/>
          <w:szCs w:val="20"/>
        </w:rPr>
        <w:t xml:space="preserve">gli </w:t>
      </w:r>
      <w:proofErr w:type="spellStart"/>
      <w:r>
        <w:rPr>
          <w:rFonts w:ascii="Arial Narrow" w:hAnsi="Arial Narrow" w:cs="Arial Narrow"/>
          <w:sz w:val="20"/>
          <w:szCs w:val="20"/>
        </w:rPr>
        <w:t>aa</w:t>
      </w:r>
      <w:proofErr w:type="gramEnd"/>
      <w:r>
        <w:rPr>
          <w:rFonts w:ascii="Arial Narrow" w:hAnsi="Arial Narrow" w:cs="Arial Narrow"/>
          <w:sz w:val="20"/>
          <w:szCs w:val="20"/>
        </w:rPr>
        <w:t>.ss</w:t>
      </w:r>
      <w:proofErr w:type="spellEnd"/>
      <w:r>
        <w:rPr>
          <w:rFonts w:ascii="Arial Narrow" w:hAnsi="Arial Narrow" w:cs="Arial Narrow"/>
          <w:sz w:val="20"/>
          <w:szCs w:val="20"/>
        </w:rPr>
        <w:t xml:space="preserve">. 2023/2025 rivolto a tutti gli studenti dell'IIS “V. </w:t>
      </w:r>
      <w:proofErr w:type="spellStart"/>
      <w:r>
        <w:rPr>
          <w:rFonts w:ascii="Arial Narrow" w:hAnsi="Arial Narrow" w:cs="Arial Narrow"/>
          <w:sz w:val="20"/>
          <w:szCs w:val="20"/>
        </w:rPr>
        <w:t>Floriani</w:t>
      </w:r>
      <w:proofErr w:type="spellEnd"/>
      <w:r>
        <w:rPr>
          <w:rFonts w:ascii="Arial Narrow" w:hAnsi="Arial Narrow" w:cs="Arial Narrow"/>
          <w:sz w:val="20"/>
          <w:szCs w:val="20"/>
        </w:rPr>
        <w:t xml:space="preserve">” di Vimercate sia presso la sede di via </w:t>
      </w:r>
      <w:proofErr w:type="spellStart"/>
      <w:r>
        <w:rPr>
          <w:rFonts w:ascii="Arial Narrow" w:hAnsi="Arial Narrow" w:cs="Arial Narrow"/>
          <w:sz w:val="20"/>
          <w:szCs w:val="20"/>
        </w:rPr>
        <w:t>Cremagnani</w:t>
      </w:r>
      <w:proofErr w:type="spellEnd"/>
      <w:r>
        <w:rPr>
          <w:rFonts w:ascii="Arial Narrow" w:hAnsi="Arial Narrow" w:cs="Arial Narrow"/>
          <w:sz w:val="20"/>
          <w:szCs w:val="20"/>
        </w:rPr>
        <w:t>, sia per il plesso di</w:t>
      </w:r>
      <w:r w:rsidR="00552468">
        <w:rPr>
          <w:rFonts w:ascii="Arial Narrow" w:hAnsi="Arial Narrow" w:cs="Arial Narrow"/>
          <w:sz w:val="20"/>
          <w:szCs w:val="20"/>
        </w:rPr>
        <w:t xml:space="preserve"> via Adda 6, secondo selezione per titoli e competenze</w:t>
      </w:r>
      <w:r>
        <w:rPr>
          <w:rFonts w:ascii="Arial Narrow" w:hAnsi="Arial Narrow" w:cs="Arial Narrow"/>
        </w:rPr>
        <w:t xml:space="preserve">. </w:t>
      </w:r>
    </w:p>
    <w:p w:rsidR="008B4DC2" w:rsidRPr="008B4DC2" w:rsidRDefault="00A11752" w:rsidP="006A3136">
      <w:pPr>
        <w:pStyle w:val="Paragrafoelenco1"/>
        <w:numPr>
          <w:ilvl w:val="0"/>
          <w:numId w:val="1"/>
        </w:numPr>
        <w:spacing w:after="0" w:line="240" w:lineRule="auto"/>
        <w:jc w:val="both"/>
        <w:rPr>
          <w:rStyle w:val="Etichettaintestazionemessaggio"/>
          <w:rFonts w:ascii="Arial Narrow" w:hAnsi="Arial Narrow" w:cs="Garamond"/>
          <w:b/>
          <w:bCs/>
          <w:spacing w:val="0"/>
          <w:sz w:val="22"/>
        </w:rPr>
      </w:pPr>
      <w:r w:rsidRPr="008B4DC2">
        <w:rPr>
          <w:rFonts w:ascii="Arial Narrow" w:hAnsi="Arial Narrow" w:cs="Arial Narrow"/>
          <w:b/>
        </w:rPr>
        <w:t>CODICE</w:t>
      </w:r>
      <w:r w:rsidRPr="008B4DC2">
        <w:rPr>
          <w:rFonts w:ascii="Arial Narrow" w:hAnsi="Arial Narrow" w:cs="Arial Narrow"/>
        </w:rPr>
        <w:t xml:space="preserve">: </w:t>
      </w:r>
      <w:proofErr w:type="gramStart"/>
      <w:r w:rsidRPr="008B4DC2">
        <w:rPr>
          <w:rFonts w:ascii="Arial Narrow" w:hAnsi="Arial Narrow" w:cs="Arial Narrow"/>
        </w:rPr>
        <w:t xml:space="preserve">CUP:  </w:t>
      </w:r>
      <w:r w:rsidR="008B4DC2" w:rsidRPr="008B4DC2">
        <w:rPr>
          <w:rStyle w:val="Etichettaintestazionemessaggio"/>
          <w:rFonts w:ascii="Arial Narrow" w:hAnsi="Arial Narrow"/>
          <w:smallCaps/>
          <w:sz w:val="22"/>
        </w:rPr>
        <w:t>D</w:t>
      </w:r>
      <w:proofErr w:type="gramEnd"/>
      <w:r w:rsidR="008B4DC2" w:rsidRPr="008B4DC2">
        <w:rPr>
          <w:rStyle w:val="Etichettaintestazionemessaggio"/>
          <w:rFonts w:ascii="Arial Narrow" w:hAnsi="Arial Narrow"/>
          <w:smallCaps/>
          <w:sz w:val="22"/>
        </w:rPr>
        <w:t>44D22004940006</w:t>
      </w:r>
    </w:p>
    <w:p w:rsidR="008B4DC2" w:rsidRPr="008B4DC2" w:rsidRDefault="00A11752" w:rsidP="006A3136">
      <w:pPr>
        <w:pStyle w:val="Paragrafoelenco1"/>
        <w:numPr>
          <w:ilvl w:val="0"/>
          <w:numId w:val="1"/>
        </w:numPr>
        <w:spacing w:after="0" w:line="240" w:lineRule="auto"/>
        <w:jc w:val="both"/>
        <w:rPr>
          <w:rFonts w:ascii="Garamond" w:hAnsi="Garamond" w:cs="Garamond"/>
          <w:b/>
          <w:bCs/>
          <w:sz w:val="20"/>
          <w:szCs w:val="20"/>
        </w:rPr>
      </w:pPr>
      <w:r w:rsidRPr="008B4DC2">
        <w:rPr>
          <w:rFonts w:ascii="Arial Narrow" w:hAnsi="Arial Narrow" w:cs="Arial Narrow"/>
          <w:b/>
        </w:rPr>
        <w:t>CODICE</w:t>
      </w:r>
      <w:r w:rsidRPr="008B4DC2">
        <w:rPr>
          <w:rFonts w:ascii="Arial Narrow" w:hAnsi="Arial Narrow" w:cs="Arial Narrow"/>
        </w:rPr>
        <w:t xml:space="preserve">: </w:t>
      </w:r>
      <w:r w:rsidRPr="008B4DC2">
        <w:rPr>
          <w:rFonts w:ascii="Arial Narrow" w:hAnsi="Arial Narrow" w:cs="Arial Narrow"/>
          <w:b/>
        </w:rPr>
        <w:t>CIG N.</w:t>
      </w:r>
      <w:r w:rsidRPr="008B4DC2">
        <w:rPr>
          <w:rFonts w:ascii="Arial Narrow" w:hAnsi="Arial Narrow" w:cs="Arial Narrow"/>
          <w:b/>
          <w:bCs/>
        </w:rPr>
        <w:t xml:space="preserve"> </w:t>
      </w:r>
      <w:r w:rsidR="005F7683">
        <w:rPr>
          <w:rFonts w:ascii="Arial Narrow" w:hAnsi="Arial Narrow"/>
          <w:b/>
        </w:rPr>
        <w:t>A01ABE9038</w:t>
      </w:r>
      <w:bookmarkStart w:id="0" w:name="_GoBack"/>
      <w:bookmarkEnd w:id="0"/>
    </w:p>
    <w:p w:rsidR="003D102E" w:rsidRPr="008B4DC2" w:rsidRDefault="00A11752" w:rsidP="007C1AB9">
      <w:pPr>
        <w:pStyle w:val="Paragrafoelenco1"/>
        <w:numPr>
          <w:ilvl w:val="0"/>
          <w:numId w:val="1"/>
        </w:numPr>
        <w:spacing w:after="0" w:line="240" w:lineRule="auto"/>
        <w:jc w:val="both"/>
        <w:rPr>
          <w:rFonts w:ascii="Garamond" w:hAnsi="Garamond" w:cs="Garamond"/>
          <w:b/>
          <w:bCs/>
          <w:sz w:val="20"/>
          <w:szCs w:val="20"/>
        </w:rPr>
      </w:pPr>
      <w:r w:rsidRPr="008B4DC2">
        <w:rPr>
          <w:rFonts w:ascii="Arial Narrow" w:hAnsi="Arial Narrow" w:cs="Arial Narrow"/>
          <w:b/>
        </w:rPr>
        <w:t>CRITERIO di AGGIUDICAZIONE</w:t>
      </w:r>
      <w:r w:rsidRPr="008B4DC2">
        <w:rPr>
          <w:rFonts w:ascii="Arial Narrow" w:hAnsi="Arial Narrow" w:cs="Arial Narrow"/>
        </w:rPr>
        <w:t xml:space="preserve">: </w:t>
      </w:r>
      <w:r w:rsidR="008B4DC2">
        <w:rPr>
          <w:rFonts w:ascii="Arial Narrow" w:hAnsi="Arial Narrow" w:cs="Arial Narrow"/>
          <w:sz w:val="20"/>
          <w:szCs w:val="20"/>
        </w:rPr>
        <w:t>Selezione per titoli e competenze con attribuzione punteggi</w:t>
      </w:r>
      <w:r w:rsidRPr="008B4DC2">
        <w:rPr>
          <w:rFonts w:ascii="Arial Narrow" w:hAnsi="Arial Narrow" w:cs="Arial Narrow"/>
          <w:sz w:val="20"/>
          <w:szCs w:val="20"/>
        </w:rPr>
        <w:t xml:space="preserve"> – l’Istituzione scolastica si riserva il diritto di proc</w:t>
      </w:r>
      <w:r w:rsidR="008B4DC2">
        <w:rPr>
          <w:rFonts w:ascii="Arial Narrow" w:hAnsi="Arial Narrow" w:cs="Arial Narrow"/>
          <w:sz w:val="20"/>
          <w:szCs w:val="20"/>
        </w:rPr>
        <w:t>edere ad aggiudicare l’incarico anche</w:t>
      </w:r>
      <w:r w:rsidRPr="008B4DC2">
        <w:rPr>
          <w:rFonts w:ascii="Arial Narrow" w:hAnsi="Arial Narrow" w:cs="Arial Narrow"/>
          <w:sz w:val="20"/>
          <w:szCs w:val="20"/>
        </w:rPr>
        <w:t xml:space="preserve"> in presenza di una sola offerta</w:t>
      </w:r>
    </w:p>
    <w:p w:rsidR="003D102E" w:rsidRDefault="003D102E">
      <w:pPr>
        <w:spacing w:after="0" w:line="100" w:lineRule="atLeast"/>
        <w:jc w:val="both"/>
        <w:rPr>
          <w:rFonts w:ascii="Garamond" w:hAnsi="Garamond" w:cs="Garamond"/>
          <w:b/>
          <w:bCs/>
          <w:sz w:val="20"/>
          <w:szCs w:val="20"/>
        </w:rPr>
      </w:pPr>
    </w:p>
    <w:p w:rsidR="003D102E" w:rsidRDefault="00A11752">
      <w:pPr>
        <w:spacing w:after="0" w:line="100" w:lineRule="atLeast"/>
        <w:jc w:val="center"/>
        <w:rPr>
          <w:rFonts w:cs="Calibri"/>
          <w:b/>
        </w:rPr>
      </w:pPr>
      <w:r>
        <w:rPr>
          <w:b/>
          <w:sz w:val="24"/>
          <w:szCs w:val="24"/>
        </w:rPr>
        <w:t>TRA</w:t>
      </w:r>
    </w:p>
    <w:p w:rsidR="003D102E" w:rsidRDefault="00A11752">
      <w:pPr>
        <w:pStyle w:val="Rientrocorpodeltesto"/>
        <w:spacing w:after="0"/>
        <w:ind w:left="0"/>
        <w:jc w:val="both"/>
        <w:rPr>
          <w:rFonts w:ascii="Calibri" w:hAnsi="Calibri" w:cs="Calibri"/>
          <w:b/>
          <w:iCs/>
        </w:rPr>
      </w:pPr>
      <w:r>
        <w:rPr>
          <w:rFonts w:ascii="Calibri" w:hAnsi="Calibri" w:cs="Calibri"/>
          <w:b/>
        </w:rPr>
        <w:t xml:space="preserve">Istituto d’Istruzione Superiore </w:t>
      </w:r>
      <w:proofErr w:type="gramStart"/>
      <w:r>
        <w:rPr>
          <w:rFonts w:ascii="Calibri" w:hAnsi="Calibri" w:cs="Calibri"/>
          <w:b/>
          <w:iCs/>
        </w:rPr>
        <w:t>“ V.</w:t>
      </w:r>
      <w:proofErr w:type="gramEnd"/>
      <w:r>
        <w:rPr>
          <w:rFonts w:ascii="Calibri" w:hAnsi="Calibri" w:cs="Calibri"/>
          <w:b/>
          <w:iCs/>
        </w:rPr>
        <w:t xml:space="preserve"> FLORIANI.”, </w:t>
      </w:r>
      <w:r>
        <w:rPr>
          <w:rFonts w:ascii="Calibri" w:hAnsi="Calibri" w:cs="Calibri"/>
          <w:iCs/>
        </w:rPr>
        <w:t xml:space="preserve">con  </w:t>
      </w:r>
      <w:r>
        <w:rPr>
          <w:rFonts w:ascii="Calibri" w:hAnsi="Calibri" w:cs="Calibri"/>
        </w:rPr>
        <w:t xml:space="preserve">sede in VIMERCATE (MB), alla via  </w:t>
      </w:r>
      <w:proofErr w:type="spellStart"/>
      <w:r>
        <w:rPr>
          <w:rFonts w:ascii="Calibri" w:hAnsi="Calibri" w:cs="Calibri"/>
        </w:rPr>
        <w:t>Cremagnani</w:t>
      </w:r>
      <w:proofErr w:type="spellEnd"/>
      <w:r>
        <w:rPr>
          <w:rFonts w:ascii="Calibri" w:hAnsi="Calibri" w:cs="Calibri"/>
        </w:rPr>
        <w:t xml:space="preserve">, n.18,  </w:t>
      </w:r>
      <w:r>
        <w:rPr>
          <w:rFonts w:ascii="Calibri" w:hAnsi="Calibri" w:cs="Calibri"/>
          <w:b/>
        </w:rPr>
        <w:t>C.F.: 94004480151</w:t>
      </w:r>
      <w:r>
        <w:rPr>
          <w:rFonts w:ascii="Calibri" w:hAnsi="Calibri" w:cs="Calibri"/>
        </w:rPr>
        <w:t xml:space="preserve">,  legalmente rappresentato dal Dirigente Scolastico </w:t>
      </w:r>
      <w:r>
        <w:rPr>
          <w:rFonts w:ascii="Calibri" w:hAnsi="Calibri" w:cs="Calibri"/>
          <w:iCs/>
        </w:rPr>
        <w:t>pro tempore</w:t>
      </w:r>
      <w:r>
        <w:rPr>
          <w:rFonts w:ascii="Calibri" w:hAnsi="Calibri" w:cs="Calibri"/>
          <w:i/>
          <w:iCs/>
        </w:rPr>
        <w:t xml:space="preserve"> </w:t>
      </w:r>
      <w:r>
        <w:rPr>
          <w:rFonts w:ascii="Calibri" w:hAnsi="Calibri" w:cs="Calibri"/>
        </w:rPr>
        <w:t xml:space="preserve">Daniele  ZANGHERI, </w:t>
      </w:r>
      <w:r>
        <w:rPr>
          <w:rFonts w:ascii="Calibri" w:hAnsi="Calibri" w:cs="Calibri"/>
          <w:iCs/>
        </w:rPr>
        <w:t xml:space="preserve">nato a  Rimini  </w:t>
      </w:r>
      <w:r>
        <w:rPr>
          <w:rFonts w:ascii="Calibri" w:hAnsi="Calibri" w:cs="Calibri"/>
        </w:rPr>
        <w:t>il 07/07/1962, domiciliato elettivamente presso il medesimo Istituto e</w:t>
      </w:r>
      <w:r>
        <w:rPr>
          <w:rFonts w:ascii="Calibri" w:hAnsi="Calibri" w:cs="Calibri"/>
          <w:i/>
          <w:iCs/>
        </w:rPr>
        <w:t xml:space="preserve"> </w:t>
      </w:r>
      <w:r>
        <w:rPr>
          <w:rFonts w:ascii="Calibri" w:hAnsi="Calibri" w:cs="Calibri"/>
        </w:rPr>
        <w:t xml:space="preserve">qui di seguito per brevità chiamato: </w:t>
      </w:r>
      <w:r>
        <w:rPr>
          <w:rFonts w:ascii="Calibri" w:hAnsi="Calibri" w:cs="Calibri"/>
          <w:b/>
          <w:bCs/>
          <w:iCs/>
        </w:rPr>
        <w:t>Committente</w:t>
      </w:r>
      <w:r>
        <w:rPr>
          <w:rFonts w:ascii="Calibri" w:hAnsi="Calibri" w:cs="Calibri"/>
          <w:b/>
          <w:bCs/>
          <w:i/>
          <w:iCs/>
        </w:rPr>
        <w:t>;</w:t>
      </w:r>
    </w:p>
    <w:p w:rsidR="003D102E" w:rsidRDefault="00A11752">
      <w:pPr>
        <w:pStyle w:val="Rientrocorpodeltesto"/>
        <w:spacing w:after="0"/>
        <w:ind w:left="0"/>
        <w:jc w:val="center"/>
        <w:rPr>
          <w:rFonts w:ascii="Calibri" w:hAnsi="Calibri" w:cs="Calibri"/>
          <w:b/>
        </w:rPr>
      </w:pPr>
      <w:r>
        <w:rPr>
          <w:rFonts w:ascii="Calibri" w:hAnsi="Calibri" w:cs="Calibri"/>
          <w:b/>
          <w:iCs/>
        </w:rPr>
        <w:t xml:space="preserve">e </w:t>
      </w:r>
    </w:p>
    <w:p w:rsidR="003D102E" w:rsidRDefault="00A11752">
      <w:pPr>
        <w:pStyle w:val="Rientrocorpodeltesto"/>
        <w:spacing w:after="0"/>
        <w:ind w:left="0"/>
        <w:jc w:val="both"/>
        <w:rPr>
          <w:rFonts w:ascii="Garamond" w:hAnsi="Garamond" w:cs="Garamond"/>
        </w:rPr>
      </w:pPr>
      <w:r>
        <w:rPr>
          <w:rFonts w:ascii="Calibri" w:hAnsi="Calibri" w:cs="Calibri"/>
          <w:b/>
        </w:rPr>
        <w:t>“_________________________</w:t>
      </w:r>
      <w:proofErr w:type="gramStart"/>
      <w:r>
        <w:rPr>
          <w:rFonts w:ascii="Calibri" w:hAnsi="Calibri" w:cs="Calibri"/>
          <w:b/>
        </w:rPr>
        <w:t>_”  -</w:t>
      </w:r>
      <w:proofErr w:type="gramEnd"/>
      <w:r>
        <w:rPr>
          <w:rFonts w:ascii="Calibri" w:hAnsi="Calibri" w:cs="Calibri"/>
          <w:b/>
        </w:rPr>
        <w:t xml:space="preserve"> </w:t>
      </w:r>
      <w:r>
        <w:rPr>
          <w:rFonts w:ascii="Calibri" w:hAnsi="Calibri" w:cs="Calibri"/>
        </w:rPr>
        <w:t>con sede legale in</w:t>
      </w:r>
      <w:r w:rsidR="006E627B">
        <w:rPr>
          <w:rFonts w:ascii="Calibri" w:hAnsi="Calibri" w:cs="Calibri"/>
        </w:rPr>
        <w:t xml:space="preserve"> / residente in </w:t>
      </w:r>
      <w:r>
        <w:rPr>
          <w:rFonts w:ascii="Calibri" w:hAnsi="Calibri" w:cs="Calibri"/>
        </w:rPr>
        <w:t xml:space="preserve"> _______________________________ (….), alla via _________________________, n. …,   C.F. e</w:t>
      </w:r>
      <w:r w:rsidR="006E627B">
        <w:rPr>
          <w:rFonts w:ascii="Calibri" w:hAnsi="Calibri" w:cs="Calibri"/>
        </w:rPr>
        <w:t>/o</w:t>
      </w:r>
      <w:r>
        <w:rPr>
          <w:rFonts w:ascii="Calibri" w:hAnsi="Calibri" w:cs="Calibri"/>
        </w:rPr>
        <w:t xml:space="preserve"> P. IVA </w:t>
      </w:r>
      <w:r>
        <w:rPr>
          <w:rFonts w:ascii="Calibri" w:hAnsi="Calibri" w:cs="Calibri"/>
          <w:b/>
        </w:rPr>
        <w:t>________________________________</w:t>
      </w:r>
      <w:r w:rsidR="006E627B">
        <w:rPr>
          <w:rFonts w:ascii="Calibri" w:hAnsi="Calibri" w:cs="Calibri"/>
        </w:rPr>
        <w:t>, Iscritto all’albo ________________</w:t>
      </w:r>
    </w:p>
    <w:p w:rsidR="003D102E" w:rsidRDefault="003D102E">
      <w:pPr>
        <w:spacing w:after="0" w:line="100" w:lineRule="atLeast"/>
        <w:rPr>
          <w:rFonts w:ascii="Garamond" w:hAnsi="Garamond" w:cs="Garamond"/>
        </w:rPr>
      </w:pPr>
    </w:p>
    <w:p w:rsidR="003D102E" w:rsidRDefault="00A11752">
      <w:pPr>
        <w:spacing w:after="0" w:line="100" w:lineRule="atLeast"/>
        <w:jc w:val="both"/>
      </w:pPr>
      <w:r>
        <w:rPr>
          <w:rFonts w:ascii="Arial Narrow" w:hAnsi="Arial Narrow" w:cs="Arial Narrow"/>
          <w:b/>
          <w:bCs/>
          <w:iCs/>
        </w:rPr>
        <w:t>La mancata consegna del presente documento debitamente sottoscritto comporterà l’esclusione dalla selezione.</w:t>
      </w:r>
    </w:p>
    <w:p w:rsidR="003D102E" w:rsidRDefault="003D102E">
      <w:pPr>
        <w:spacing w:after="0" w:line="100" w:lineRule="atLeast"/>
        <w:jc w:val="center"/>
      </w:pPr>
    </w:p>
    <w:p w:rsidR="003D102E" w:rsidRDefault="00A11752">
      <w:pPr>
        <w:spacing w:after="0" w:line="100" w:lineRule="atLeast"/>
        <w:jc w:val="both"/>
        <w:rPr>
          <w:rFonts w:ascii="Arial Narrow" w:hAnsi="Arial Narrow" w:cs="Arial Narrow"/>
          <w:b/>
        </w:rPr>
      </w:pPr>
      <w:r>
        <w:rPr>
          <w:rFonts w:ascii="Arial Narrow" w:hAnsi="Arial Narrow" w:cs="Arial Narrow"/>
          <w:b/>
        </w:rPr>
        <w:t>Vista</w:t>
      </w:r>
      <w:r>
        <w:rPr>
          <w:rFonts w:ascii="Arial Narrow" w:hAnsi="Arial Narrow" w:cs="Arial Narrow"/>
        </w:rPr>
        <w:t xml:space="preserve"> la legge 6 novembre 2012 n. 190, art. 1, comma 17 “Disposizioni per la prevenzione e la repressione della corruzione e dell'illegalità nella pubblica amministrazione”;</w:t>
      </w:r>
    </w:p>
    <w:p w:rsidR="003D102E"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la Delibera del Consiglio </w:t>
      </w:r>
      <w:r>
        <w:rPr>
          <w:rFonts w:ascii="Arial Narrow" w:eastAsia="Times New Roman" w:hAnsi="Arial Narrow" w:cs="Arial Narrow"/>
        </w:rPr>
        <w:t xml:space="preserve">ANAC </w:t>
      </w:r>
      <w:r>
        <w:rPr>
          <w:rFonts w:ascii="Arial Narrow" w:hAnsi="Arial Narrow" w:cs="Arial Narrow"/>
        </w:rPr>
        <w:t xml:space="preserve">n.72 dell’11 settembre 2013 </w:t>
      </w:r>
      <w:r>
        <w:rPr>
          <w:rFonts w:ascii="Arial Narrow" w:eastAsia="Times New Roman" w:hAnsi="Arial Narrow" w:cs="Arial Narrow"/>
          <w:i/>
        </w:rPr>
        <w:t xml:space="preserve">“Approvazione </w:t>
      </w:r>
      <w:r>
        <w:rPr>
          <w:rFonts w:ascii="Arial Narrow" w:hAnsi="Arial Narrow" w:cs="Arial Narrow"/>
          <w:i/>
        </w:rPr>
        <w:t>Piano Nazionale Anticorruzione (P.N.A.)”</w:t>
      </w:r>
      <w:r>
        <w:rPr>
          <w:rFonts w:ascii="Arial Narrow" w:hAnsi="Arial Narrow" w:cs="Arial Narrow"/>
        </w:rPr>
        <w:t>;</w:t>
      </w:r>
    </w:p>
    <w:p w:rsidR="003D102E" w:rsidRDefault="00A11752">
      <w:pPr>
        <w:spacing w:after="0" w:line="100" w:lineRule="atLeast"/>
        <w:jc w:val="both"/>
        <w:rPr>
          <w:rFonts w:ascii="Arial Narrow" w:eastAsia="Times New Roman" w:hAnsi="Arial Narrow" w:cs="Arial Narrow"/>
          <w:b/>
        </w:rPr>
      </w:pPr>
      <w:r>
        <w:rPr>
          <w:rFonts w:ascii="Arial Narrow" w:hAnsi="Arial Narrow" w:cs="Arial Narrow"/>
          <w:b/>
        </w:rPr>
        <w:t>Vista</w:t>
      </w:r>
      <w:r>
        <w:rPr>
          <w:rFonts w:ascii="Arial Narrow" w:hAnsi="Arial Narrow" w:cs="Arial Narrow"/>
        </w:rPr>
        <w:t xml:space="preserve"> la Delibera del Consiglio </w:t>
      </w:r>
      <w:r>
        <w:rPr>
          <w:rFonts w:ascii="Arial Narrow" w:eastAsia="Times New Roman" w:hAnsi="Arial Narrow" w:cs="Arial Narrow"/>
        </w:rPr>
        <w:t xml:space="preserve">ANAC n. 1 </w:t>
      </w:r>
      <w:proofErr w:type="gramStart"/>
      <w:r>
        <w:rPr>
          <w:rFonts w:ascii="Arial Narrow" w:eastAsia="Times New Roman" w:hAnsi="Arial Narrow" w:cs="Arial Narrow"/>
        </w:rPr>
        <w:t>dell’ 8</w:t>
      </w:r>
      <w:proofErr w:type="gramEnd"/>
      <w:r>
        <w:rPr>
          <w:rFonts w:ascii="Arial Narrow" w:eastAsia="Times New Roman" w:hAnsi="Arial Narrow" w:cs="Arial Narrow"/>
        </w:rPr>
        <w:t xml:space="preserve"> gennaio 2015 </w:t>
      </w:r>
      <w:r>
        <w:rPr>
          <w:rFonts w:ascii="Arial Narrow" w:eastAsia="Times New Roman" w:hAnsi="Arial Narrow" w:cs="Arial Narrow"/>
          <w:i/>
        </w:rPr>
        <w:t>“</w:t>
      </w:r>
      <w:r>
        <w:rPr>
          <w:rFonts w:ascii="Arial Narrow" w:hAnsi="Arial Narrow" w:cs="Arial Narrow"/>
          <w:i/>
        </w:rPr>
        <w:t>Criteri interpretativi in ordine alle  disposizioni dell’art. 38, comma 2-</w:t>
      </w:r>
      <w:r>
        <w:rPr>
          <w:rStyle w:val="Enfasicorsivo"/>
          <w:rFonts w:ascii="Arial Narrow" w:hAnsi="Arial Narrow" w:cs="Arial Narrow"/>
          <w:b/>
          <w:bCs/>
          <w:i w:val="0"/>
        </w:rPr>
        <w:t>bis</w:t>
      </w:r>
      <w:r>
        <w:rPr>
          <w:rFonts w:ascii="Arial Narrow" w:hAnsi="Arial Narrow" w:cs="Arial Narrow"/>
          <w:i/>
        </w:rPr>
        <w:t xml:space="preserve"> e dell’art. 46, comma 1</w:t>
      </w:r>
      <w:r>
        <w:rPr>
          <w:rStyle w:val="Enfasicorsivo"/>
          <w:rFonts w:ascii="Arial Narrow" w:hAnsi="Arial Narrow" w:cs="Arial Narrow"/>
          <w:b/>
          <w:bCs/>
          <w:i w:val="0"/>
        </w:rPr>
        <w:t>-ter</w:t>
      </w:r>
      <w:r>
        <w:rPr>
          <w:rFonts w:ascii="Arial Narrow" w:hAnsi="Arial Narrow" w:cs="Arial Narrow"/>
          <w:i/>
        </w:rPr>
        <w:t xml:space="preserve"> del  D.lgs. 12 aprile 2006, n. 163”</w:t>
      </w:r>
      <w:r>
        <w:rPr>
          <w:rFonts w:ascii="Arial Narrow" w:eastAsia="Times New Roman" w:hAnsi="Arial Narrow" w:cs="Arial Narrow"/>
          <w:b/>
        </w:rPr>
        <w:t>;</w:t>
      </w:r>
    </w:p>
    <w:p w:rsidR="003D102E" w:rsidRDefault="00A11752">
      <w:pPr>
        <w:spacing w:after="0" w:line="100" w:lineRule="atLeast"/>
        <w:jc w:val="both"/>
        <w:rPr>
          <w:rFonts w:ascii="Arial Narrow" w:eastAsia="Times New Roman" w:hAnsi="Arial Narrow" w:cs="Arial Narrow"/>
          <w:b/>
        </w:rPr>
      </w:pPr>
      <w:r>
        <w:rPr>
          <w:rFonts w:ascii="Arial Narrow" w:eastAsia="Times New Roman" w:hAnsi="Arial Narrow" w:cs="Arial Narrow"/>
          <w:b/>
        </w:rPr>
        <w:lastRenderedPageBreak/>
        <w:t>Vista</w:t>
      </w:r>
      <w:r>
        <w:rPr>
          <w:rFonts w:ascii="Arial Narrow" w:eastAsia="Times New Roman" w:hAnsi="Arial Narrow" w:cs="Arial Narrow"/>
        </w:rPr>
        <w:t xml:space="preserve"> la </w:t>
      </w:r>
      <w:hyperlink r:id="rId7" w:history="1">
        <w:r>
          <w:rPr>
            <w:rStyle w:val="Collegamentoipertestuale"/>
            <w:rFonts w:ascii="Arial Narrow" w:hAnsi="Arial Narrow" w:cs="Arial Narrow"/>
          </w:rPr>
          <w:t>Delibera del Consiglio</w:t>
        </w:r>
        <w:r>
          <w:rPr>
            <w:rStyle w:val="Collegamentoipertestuale"/>
            <w:rFonts w:ascii="Arial Narrow" w:eastAsia="Times New Roman" w:hAnsi="Arial Narrow" w:cs="Arial Narrow"/>
            <w:bCs/>
          </w:rPr>
          <w:t xml:space="preserve"> ANAC n.227 del 2 marzo 2016</w:t>
        </w:r>
      </w:hyperlink>
      <w:r>
        <w:rPr>
          <w:rFonts w:ascii="Arial Narrow" w:hAnsi="Arial Narrow" w:cs="Arial Narrow"/>
        </w:rPr>
        <w:t xml:space="preserve"> </w:t>
      </w:r>
      <w:r>
        <w:rPr>
          <w:rFonts w:ascii="Arial Narrow" w:hAnsi="Arial Narrow" w:cs="Arial Narrow"/>
          <w:b/>
          <w:i/>
        </w:rPr>
        <w:t>”</w:t>
      </w:r>
      <w:r>
        <w:rPr>
          <w:rFonts w:ascii="Arial Narrow" w:hAnsi="Arial Narrow" w:cs="Arial Narrow"/>
          <w:i/>
        </w:rPr>
        <w:t>Sottoscrizione per accettazione protocolli di legalità- Soccorso istruttorio – applicazione sanzione pecuniaria. Opzione regolarizzazione - Art. 38, comma 2 -</w:t>
      </w:r>
      <w:r>
        <w:rPr>
          <w:rStyle w:val="Enfasicorsivo"/>
          <w:rFonts w:ascii="Arial Narrow" w:hAnsi="Arial Narrow" w:cs="Arial Narrow"/>
          <w:b/>
          <w:bCs/>
          <w:i w:val="0"/>
        </w:rPr>
        <w:t>bis</w:t>
      </w:r>
      <w:r>
        <w:rPr>
          <w:rFonts w:ascii="Arial Narrow" w:hAnsi="Arial Narrow" w:cs="Arial Narrow"/>
          <w:i/>
        </w:rPr>
        <w:t xml:space="preserve"> e art. 46, comma 1-</w:t>
      </w:r>
      <w:r>
        <w:rPr>
          <w:rStyle w:val="Enfasicorsivo"/>
          <w:rFonts w:ascii="Arial Narrow" w:hAnsi="Arial Narrow" w:cs="Arial Narrow"/>
          <w:b/>
          <w:bCs/>
          <w:i w:val="0"/>
        </w:rPr>
        <w:t>ter</w:t>
      </w:r>
      <w:r>
        <w:rPr>
          <w:rFonts w:ascii="Arial Narrow" w:hAnsi="Arial Narrow" w:cs="Arial Narrow"/>
          <w:i/>
        </w:rPr>
        <w:t>, d.lgs. 163/2006”</w:t>
      </w:r>
      <w:r>
        <w:rPr>
          <w:rFonts w:ascii="Arial Narrow" w:eastAsia="Times New Roman" w:hAnsi="Arial Narrow" w:cs="Arial Narrow"/>
          <w:b/>
        </w:rPr>
        <w:t>;</w:t>
      </w:r>
    </w:p>
    <w:p w:rsidR="003D102E" w:rsidRDefault="00A11752">
      <w:pPr>
        <w:spacing w:after="0" w:line="100" w:lineRule="atLeast"/>
        <w:jc w:val="both"/>
        <w:rPr>
          <w:rFonts w:ascii="Arial Narrow" w:hAnsi="Arial Narrow" w:cs="Arial Narrow"/>
          <w:b/>
        </w:rPr>
      </w:pPr>
      <w:r>
        <w:rPr>
          <w:rFonts w:ascii="Arial Narrow" w:eastAsia="Times New Roman" w:hAnsi="Arial Narrow" w:cs="Arial Narrow"/>
          <w:b/>
        </w:rPr>
        <w:t>Vista</w:t>
      </w:r>
      <w:r>
        <w:rPr>
          <w:rFonts w:ascii="Arial Narrow" w:eastAsia="Times New Roman" w:hAnsi="Arial Narrow" w:cs="Arial Narrow"/>
        </w:rPr>
        <w:t xml:space="preserve"> la </w:t>
      </w:r>
      <w:hyperlink r:id="rId8" w:history="1">
        <w:r>
          <w:rPr>
            <w:rStyle w:val="Collegamentoipertestuale"/>
            <w:rFonts w:ascii="Arial Narrow" w:hAnsi="Arial Narrow" w:cs="Arial Narrow"/>
          </w:rPr>
          <w:t>Delibera del Consiglio</w:t>
        </w:r>
        <w:r>
          <w:rPr>
            <w:rStyle w:val="Collegamentoipertestuale"/>
            <w:rFonts w:ascii="Arial Narrow" w:eastAsia="Times New Roman" w:hAnsi="Arial Narrow" w:cs="Arial Narrow"/>
            <w:bCs/>
          </w:rPr>
          <w:t xml:space="preserve"> ANAC n.1374 del 21 dicembre 2016</w:t>
        </w:r>
      </w:hyperlink>
      <w:r>
        <w:rPr>
          <w:rFonts w:ascii="Arial Narrow" w:hAnsi="Arial Narrow" w:cs="Arial Narrow"/>
        </w:rPr>
        <w:t xml:space="preserve"> </w:t>
      </w:r>
      <w:r>
        <w:rPr>
          <w:rFonts w:ascii="Arial Narrow" w:hAnsi="Arial Narrow" w:cs="Arial Narrow"/>
          <w:i/>
        </w:rPr>
        <w:t>“</w:t>
      </w:r>
      <w:r>
        <w:rPr>
          <w:rFonts w:ascii="Arial Narrow" w:eastAsia="Times New Roman" w:hAnsi="Arial Narrow" w:cs="Arial Narrow"/>
          <w:i/>
        </w:rPr>
        <w:t>Mancata presentazione, incompletezza o altre irregolarità relative ai patti di integrità di cui all’art. 1, comma 17, l. n. 190/2012 – soccorso istruttorio – ammissibilità, Art. 83, comma 9,D.lgs. 50/2016</w:t>
      </w:r>
      <w:r>
        <w:rPr>
          <w:rFonts w:ascii="Arial Narrow" w:eastAsia="Times New Roman" w:hAnsi="Arial Narrow" w:cs="Arial Narrow"/>
        </w:rPr>
        <w:t>”;</w:t>
      </w:r>
    </w:p>
    <w:p w:rsidR="003D102E"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il Piano Triennale di Prevenzione della Corruzione (P.T.P.C) 2021 - </w:t>
      </w:r>
      <w:proofErr w:type="gramStart"/>
      <w:r>
        <w:rPr>
          <w:rFonts w:ascii="Arial Narrow" w:hAnsi="Arial Narrow" w:cs="Arial Narrow"/>
        </w:rPr>
        <w:t>2023  per</w:t>
      </w:r>
      <w:proofErr w:type="gramEnd"/>
      <w:r>
        <w:rPr>
          <w:rFonts w:ascii="Arial Narrow" w:hAnsi="Arial Narrow" w:cs="Arial Narrow"/>
        </w:rPr>
        <w:t xml:space="preserve"> le istituzioni scolastiche della Regione  LOMBARDIA , adottato con decreto n. 96  del 25 marzo 2021;</w:t>
      </w:r>
    </w:p>
    <w:p w:rsidR="003D102E"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il decreto del Presidente della Repubblica 16 aprile 2013, n. 62 con il quale è stato emanato il </w:t>
      </w:r>
      <w:r>
        <w:rPr>
          <w:rFonts w:ascii="Arial Narrow" w:hAnsi="Arial Narrow" w:cs="Arial Narrow"/>
          <w:i/>
        </w:rPr>
        <w:t>“Regolamento recante il codice di comportamento dei dipendenti pubblici”;</w:t>
      </w:r>
      <w:r>
        <w:rPr>
          <w:rFonts w:ascii="Arial Narrow" w:hAnsi="Arial Narrow" w:cs="Arial Narrow"/>
          <w:b/>
        </w:rPr>
        <w:t xml:space="preserve"> </w:t>
      </w:r>
    </w:p>
    <w:p w:rsidR="003D102E" w:rsidRDefault="003D102E">
      <w:pPr>
        <w:spacing w:after="0" w:line="100" w:lineRule="atLeast"/>
        <w:jc w:val="both"/>
        <w:rPr>
          <w:rFonts w:ascii="Arial Narrow" w:hAnsi="Arial Narrow" w:cs="Arial Narrow"/>
          <w:b/>
        </w:rPr>
      </w:pPr>
    </w:p>
    <w:p w:rsidR="003D102E" w:rsidRDefault="003D102E">
      <w:pPr>
        <w:spacing w:after="0" w:line="100" w:lineRule="atLeast"/>
        <w:jc w:val="both"/>
        <w:rPr>
          <w:rFonts w:ascii="Garamond" w:hAnsi="Garamond" w:cs="Garamond"/>
        </w:rPr>
      </w:pPr>
    </w:p>
    <w:p w:rsidR="003D102E" w:rsidRDefault="00A11752">
      <w:pPr>
        <w:spacing w:after="0" w:line="100" w:lineRule="atLeast"/>
        <w:jc w:val="center"/>
        <w:rPr>
          <w:rFonts w:ascii="Arial Narrow" w:hAnsi="Arial Narrow" w:cs="Arial Narrow"/>
          <w:b/>
          <w:bCs/>
          <w:sz w:val="24"/>
          <w:szCs w:val="24"/>
        </w:rPr>
      </w:pPr>
      <w:r>
        <w:rPr>
          <w:rFonts w:ascii="Arial Narrow" w:hAnsi="Arial Narrow" w:cs="Arial Narrow"/>
          <w:b/>
          <w:bCs/>
          <w:sz w:val="24"/>
          <w:szCs w:val="24"/>
        </w:rPr>
        <w:t>SI CONVIENE QUANTO SEGUE</w:t>
      </w:r>
    </w:p>
    <w:p w:rsidR="003D102E" w:rsidRDefault="003D102E">
      <w:pPr>
        <w:spacing w:after="0" w:line="100" w:lineRule="atLeast"/>
        <w:jc w:val="center"/>
        <w:rPr>
          <w:rFonts w:ascii="Arial Narrow" w:hAnsi="Arial Narrow" w:cs="Arial Narrow"/>
          <w:b/>
          <w:bCs/>
          <w:sz w:val="24"/>
          <w:szCs w:val="24"/>
        </w:rPr>
      </w:pPr>
    </w:p>
    <w:p w:rsidR="003D102E" w:rsidRDefault="00A11752">
      <w:pPr>
        <w:spacing w:after="0" w:line="100" w:lineRule="atLeast"/>
        <w:jc w:val="center"/>
        <w:rPr>
          <w:sz w:val="24"/>
          <w:szCs w:val="24"/>
        </w:rPr>
      </w:pPr>
      <w:r>
        <w:rPr>
          <w:rFonts w:ascii="Arial Narrow" w:hAnsi="Arial Narrow" w:cs="Arial Narrow"/>
          <w:b/>
          <w:bCs/>
        </w:rPr>
        <w:t>articolo 1</w:t>
      </w:r>
    </w:p>
    <w:p w:rsidR="003D102E" w:rsidRDefault="003D102E">
      <w:pPr>
        <w:spacing w:after="0" w:line="100" w:lineRule="atLeast"/>
        <w:jc w:val="both"/>
        <w:rPr>
          <w:sz w:val="24"/>
          <w:szCs w:val="24"/>
        </w:rPr>
      </w:pPr>
    </w:p>
    <w:p w:rsidR="003D102E" w:rsidRDefault="00A11752">
      <w:pPr>
        <w:spacing w:after="0" w:line="100" w:lineRule="atLeast"/>
        <w:jc w:val="both"/>
        <w:rPr>
          <w:rFonts w:ascii="Arial Narrow" w:hAnsi="Arial Narrow" w:cs="Arial Narrow"/>
        </w:rPr>
      </w:pPr>
      <w:r>
        <w:rPr>
          <w:rFonts w:ascii="Arial Narrow" w:hAnsi="Arial Narrow" w:cs="Arial Narrow"/>
        </w:rPr>
        <w:t xml:space="preserve">Con la sottoscrizione del presente Patto d’integrità la ditta / società / operatore economico – professionista ____________________________ assume formale obbligazione, giuridicamente rilevante, di impegnarsi ai fini della partecipazione alla procedura di gara </w:t>
      </w:r>
      <w:proofErr w:type="gramStart"/>
      <w:r>
        <w:rPr>
          <w:rFonts w:ascii="Arial Narrow" w:hAnsi="Arial Narrow" w:cs="Arial Narrow"/>
        </w:rPr>
        <w:t>analiticamente  individuata</w:t>
      </w:r>
      <w:proofErr w:type="gramEnd"/>
      <w:r>
        <w:rPr>
          <w:rFonts w:ascii="Arial Narrow" w:hAnsi="Arial Narrow" w:cs="Arial Narrow"/>
        </w:rPr>
        <w:t xml:space="preserve"> in premessa: </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ad assicurare di non trovarsi in situazioni di controllo o di collegamento (formale e/o sostanziale) con altri concorrenti e che non si è accordata e non si accorderà con altri partecipanti alla gara;</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ad informare puntualmente tutto il personale, di cui si avvale, del presente Patto di integrità e degli obblighi in esso contenuti;</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 vigilare affinché gli impegni sopra indicati siano osservati da tutti i collaboratori e dipendenti nell’esercizio dei compiti loro assegnati;</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 denunciare alla Pubblica Autorità competente ogni irregolarità o distorsione di cui sia venuta a conoscenza per quanto attiene l’attività di cui all’oggetto della gara in causa.</w:t>
      </w:r>
    </w:p>
    <w:p w:rsidR="003D102E" w:rsidRDefault="003D102E">
      <w:pPr>
        <w:spacing w:after="0" w:line="100" w:lineRule="atLeast"/>
        <w:jc w:val="both"/>
        <w:rPr>
          <w:rFonts w:ascii="Arial Narrow" w:hAnsi="Arial Narrow" w:cs="Arial Narrow"/>
        </w:rPr>
      </w:pPr>
    </w:p>
    <w:p w:rsidR="003D102E" w:rsidRDefault="00A11752">
      <w:pPr>
        <w:spacing w:after="0" w:line="100" w:lineRule="atLeast"/>
        <w:jc w:val="center"/>
        <w:rPr>
          <w:b/>
          <w:sz w:val="24"/>
          <w:szCs w:val="24"/>
        </w:rPr>
      </w:pPr>
      <w:r>
        <w:rPr>
          <w:b/>
          <w:sz w:val="24"/>
          <w:szCs w:val="24"/>
        </w:rPr>
        <w:t>articolo 2</w:t>
      </w:r>
    </w:p>
    <w:p w:rsidR="003D102E" w:rsidRDefault="003D102E">
      <w:pPr>
        <w:spacing w:after="0" w:line="100" w:lineRule="atLeast"/>
        <w:jc w:val="center"/>
        <w:rPr>
          <w:b/>
          <w:sz w:val="24"/>
          <w:szCs w:val="24"/>
        </w:rPr>
      </w:pPr>
    </w:p>
    <w:p w:rsidR="003D102E" w:rsidRDefault="00A11752">
      <w:pPr>
        <w:spacing w:after="0" w:line="100" w:lineRule="atLeast"/>
        <w:jc w:val="both"/>
        <w:rPr>
          <w:rFonts w:ascii="Arial Narrow" w:hAnsi="Arial Narrow" w:cs="Arial Narrow"/>
        </w:rPr>
      </w:pPr>
      <w:r>
        <w:rPr>
          <w:rFonts w:ascii="Arial Narrow" w:hAnsi="Arial Narrow" w:cs="Arial Narrow"/>
        </w:rPr>
        <w:t>La ditta / società / operatore economico - professionista _________________________., sin d’ora, dichiara di ben conoscere ed accettare la clausola che prevede, nel caso di mancato rispetto degli impegni anticorruzione assunti con il presente Patto di integrità, comunque accertato dall’Amministrazione, la possibilità che siano applicate a suo carico dalla stazione appaltante le seguenti sanzioni:</w:t>
      </w:r>
    </w:p>
    <w:p w:rsidR="003D102E" w:rsidRDefault="00A11752">
      <w:pPr>
        <w:numPr>
          <w:ilvl w:val="0"/>
          <w:numId w:val="2"/>
        </w:numPr>
        <w:spacing w:after="0" w:line="100" w:lineRule="atLeast"/>
        <w:jc w:val="both"/>
        <w:rPr>
          <w:rFonts w:ascii="Arial Narrow" w:hAnsi="Arial Narrow" w:cs="Arial Narrow"/>
        </w:rPr>
      </w:pPr>
      <w:r>
        <w:rPr>
          <w:rFonts w:ascii="Arial Narrow" w:hAnsi="Arial Narrow" w:cs="Arial Narrow"/>
        </w:rPr>
        <w:t>esclusione dalla gara;</w:t>
      </w:r>
    </w:p>
    <w:p w:rsidR="003D102E" w:rsidRDefault="00A11752">
      <w:pPr>
        <w:numPr>
          <w:ilvl w:val="0"/>
          <w:numId w:val="2"/>
        </w:numPr>
        <w:spacing w:after="0" w:line="100" w:lineRule="atLeast"/>
        <w:jc w:val="both"/>
        <w:rPr>
          <w:b/>
          <w:sz w:val="24"/>
          <w:szCs w:val="24"/>
        </w:rPr>
      </w:pPr>
      <w:r>
        <w:rPr>
          <w:rFonts w:ascii="Arial Narrow" w:hAnsi="Arial Narrow" w:cs="Arial Narrow"/>
        </w:rPr>
        <w:t>risoluzione del contratto;</w:t>
      </w:r>
    </w:p>
    <w:p w:rsidR="003D102E" w:rsidRDefault="003D102E">
      <w:pPr>
        <w:spacing w:after="0" w:line="100" w:lineRule="atLeast"/>
        <w:jc w:val="center"/>
        <w:rPr>
          <w:b/>
          <w:sz w:val="24"/>
          <w:szCs w:val="24"/>
        </w:rPr>
      </w:pPr>
    </w:p>
    <w:p w:rsidR="003D102E" w:rsidRDefault="00A11752">
      <w:pPr>
        <w:spacing w:after="0" w:line="100" w:lineRule="atLeast"/>
        <w:jc w:val="center"/>
        <w:rPr>
          <w:sz w:val="24"/>
          <w:szCs w:val="24"/>
        </w:rPr>
      </w:pPr>
      <w:r>
        <w:rPr>
          <w:b/>
          <w:sz w:val="24"/>
          <w:szCs w:val="24"/>
        </w:rPr>
        <w:t>articolo 3</w:t>
      </w:r>
    </w:p>
    <w:p w:rsidR="003D102E" w:rsidRDefault="003D102E">
      <w:pPr>
        <w:spacing w:after="0" w:line="100" w:lineRule="atLeast"/>
        <w:jc w:val="center"/>
        <w:rPr>
          <w:sz w:val="24"/>
          <w:szCs w:val="24"/>
        </w:rPr>
      </w:pPr>
    </w:p>
    <w:p w:rsidR="003D102E" w:rsidRDefault="00A11752">
      <w:pPr>
        <w:spacing w:after="0" w:line="100" w:lineRule="atLeast"/>
        <w:jc w:val="both"/>
        <w:rPr>
          <w:rFonts w:ascii="Arial Narrow" w:hAnsi="Arial Narrow" w:cs="Arial Narrow"/>
        </w:rPr>
      </w:pPr>
      <w:r>
        <w:rPr>
          <w:rFonts w:ascii="Arial Narrow" w:hAnsi="Arial Narrow" w:cs="Arial Narrow"/>
        </w:rPr>
        <w:t>Il contenuto del presente Patto di integrità e le relative sanzioni applicabili resteranno in vigore sino alla completa esecuzione del contratto.</w:t>
      </w:r>
    </w:p>
    <w:p w:rsidR="003D102E" w:rsidRDefault="00A11752">
      <w:pPr>
        <w:spacing w:after="0" w:line="100" w:lineRule="atLeast"/>
        <w:jc w:val="both"/>
        <w:rPr>
          <w:rFonts w:ascii="Arial Narrow" w:hAnsi="Arial Narrow" w:cs="Arial Narrow"/>
        </w:rPr>
      </w:pPr>
      <w:r>
        <w:rPr>
          <w:rFonts w:ascii="Arial Narrow" w:hAnsi="Arial Narrow" w:cs="Arial Narrow"/>
        </w:rPr>
        <w:t>Il presente Patto di integrità dovrà essere richiamato dal contratto quale allegato allo stesso onde formarne parte integrante, sostanziale e pattizia.</w:t>
      </w:r>
    </w:p>
    <w:p w:rsidR="003D102E" w:rsidRDefault="003D102E">
      <w:pPr>
        <w:spacing w:after="0" w:line="100" w:lineRule="atLeast"/>
        <w:jc w:val="both"/>
        <w:rPr>
          <w:rFonts w:ascii="Arial Narrow" w:hAnsi="Arial Narrow" w:cs="Arial Narrow"/>
        </w:rPr>
      </w:pPr>
    </w:p>
    <w:p w:rsidR="003D102E" w:rsidRDefault="003D102E">
      <w:pPr>
        <w:spacing w:after="0" w:line="100" w:lineRule="atLeast"/>
        <w:jc w:val="both"/>
        <w:rPr>
          <w:rFonts w:ascii="Arial Narrow" w:hAnsi="Arial Narrow" w:cs="Arial Narrow"/>
        </w:rPr>
      </w:pPr>
    </w:p>
    <w:p w:rsidR="003D102E" w:rsidRDefault="00A11752">
      <w:pPr>
        <w:spacing w:after="0" w:line="100" w:lineRule="atLeast"/>
        <w:jc w:val="center"/>
        <w:rPr>
          <w:sz w:val="24"/>
          <w:szCs w:val="24"/>
        </w:rPr>
      </w:pPr>
      <w:r>
        <w:rPr>
          <w:b/>
          <w:sz w:val="24"/>
          <w:szCs w:val="24"/>
        </w:rPr>
        <w:t>articolo 4</w:t>
      </w:r>
    </w:p>
    <w:p w:rsidR="003D102E" w:rsidRDefault="003D102E">
      <w:pPr>
        <w:spacing w:after="0" w:line="100" w:lineRule="atLeast"/>
        <w:jc w:val="center"/>
        <w:rPr>
          <w:sz w:val="24"/>
          <w:szCs w:val="24"/>
        </w:rPr>
      </w:pPr>
    </w:p>
    <w:p w:rsidR="003D102E" w:rsidRDefault="00A11752">
      <w:pPr>
        <w:spacing w:after="0" w:line="100" w:lineRule="atLeast"/>
        <w:jc w:val="both"/>
        <w:rPr>
          <w:rFonts w:ascii="Arial Narrow" w:hAnsi="Arial Narrow" w:cs="Arial Narrow"/>
        </w:rPr>
      </w:pPr>
      <w:r>
        <w:rPr>
          <w:rFonts w:ascii="Arial Narrow" w:hAnsi="Arial Narrow" w:cs="Arial Narrow"/>
        </w:rPr>
        <w:t>Il presente Patto di integrità deve essere obbligatoriamente sottoscritto in calce e siglato nella parte in basso a destra di ogni pagina che lo compone, dal libero professionista partecipante.</w:t>
      </w:r>
    </w:p>
    <w:p w:rsidR="003D102E" w:rsidRDefault="00A11752">
      <w:pPr>
        <w:spacing w:after="0" w:line="100" w:lineRule="atLeast"/>
        <w:jc w:val="both"/>
        <w:rPr>
          <w:rFonts w:ascii="Arial Narrow" w:hAnsi="Arial Narrow" w:cs="Arial Narrow"/>
        </w:rPr>
      </w:pPr>
      <w:r>
        <w:rPr>
          <w:rFonts w:ascii="Arial Narrow" w:hAnsi="Arial Narrow" w:cs="Arial Narrow"/>
        </w:rPr>
        <w:t xml:space="preserve">Il presente Patto di integrità deve essere obbligatoriamente presentato alla stazione appaltante unitamente all'offerta. </w:t>
      </w:r>
    </w:p>
    <w:p w:rsidR="003D102E" w:rsidRDefault="00A11752">
      <w:pPr>
        <w:spacing w:after="0" w:line="100" w:lineRule="atLeast"/>
        <w:jc w:val="both"/>
        <w:rPr>
          <w:rFonts w:ascii="Arial Narrow" w:hAnsi="Arial Narrow" w:cs="Arial Narrow"/>
        </w:rPr>
      </w:pPr>
      <w:r>
        <w:rPr>
          <w:rFonts w:ascii="Arial Narrow" w:hAnsi="Arial Narrow" w:cs="Arial Narrow"/>
        </w:rPr>
        <w:t>La mancata consegna del Patto di integrità ovvero la consegna del Patto integrità mancante della debita sottoscrizione da parte del legale rappresentane comporteranno l'esclusione dalla selezione del libero professionista.</w:t>
      </w:r>
    </w:p>
    <w:p w:rsidR="003D102E" w:rsidRDefault="003D102E">
      <w:pPr>
        <w:spacing w:after="0" w:line="100" w:lineRule="atLeast"/>
        <w:jc w:val="both"/>
        <w:rPr>
          <w:rFonts w:ascii="Arial Narrow" w:hAnsi="Arial Narrow" w:cs="Arial Narrow"/>
        </w:rPr>
      </w:pPr>
    </w:p>
    <w:p w:rsidR="003D102E" w:rsidRDefault="00A11752">
      <w:pPr>
        <w:spacing w:after="0" w:line="100" w:lineRule="atLeast"/>
        <w:jc w:val="center"/>
        <w:rPr>
          <w:b/>
          <w:sz w:val="24"/>
          <w:szCs w:val="24"/>
        </w:rPr>
      </w:pPr>
      <w:r>
        <w:rPr>
          <w:b/>
          <w:sz w:val="24"/>
          <w:szCs w:val="24"/>
        </w:rPr>
        <w:t>articolo 5</w:t>
      </w:r>
    </w:p>
    <w:p w:rsidR="003D102E" w:rsidRDefault="003D102E">
      <w:pPr>
        <w:spacing w:after="0" w:line="100" w:lineRule="atLeast"/>
        <w:jc w:val="center"/>
        <w:rPr>
          <w:b/>
          <w:sz w:val="24"/>
          <w:szCs w:val="24"/>
        </w:rPr>
      </w:pPr>
    </w:p>
    <w:p w:rsidR="003D102E" w:rsidRDefault="00A11752">
      <w:pPr>
        <w:spacing w:after="0" w:line="100" w:lineRule="atLeast"/>
        <w:jc w:val="both"/>
        <w:rPr>
          <w:rFonts w:ascii="Arial Narrow" w:hAnsi="Arial Narrow" w:cs="Arial Narrow"/>
        </w:rPr>
      </w:pPr>
      <w:r>
        <w:rPr>
          <w:rFonts w:ascii="Arial Narrow" w:eastAsia="Calibri" w:hAnsi="Arial Narrow" w:cs="Arial Narrow"/>
        </w:rPr>
        <w:t>Per ogni e qualsiasi controversia relativa all’interpretazione e/o e</w:t>
      </w:r>
      <w:r>
        <w:rPr>
          <w:rFonts w:ascii="Arial Narrow" w:hAnsi="Arial Narrow" w:cs="Arial Narrow"/>
        </w:rPr>
        <w:t>secuzione del presente Patto di integrità</w:t>
      </w:r>
      <w:r>
        <w:rPr>
          <w:rFonts w:ascii="Arial Narrow" w:eastAsia="Calibri" w:hAnsi="Arial Narrow" w:cs="Arial Narrow"/>
        </w:rPr>
        <w:t xml:space="preserve">, o comunque da esso derivante, </w:t>
      </w:r>
      <w:r>
        <w:rPr>
          <w:rFonts w:ascii="Arial Narrow" w:eastAsia="Calibri" w:hAnsi="Arial Narrow" w:cs="Arial Narrow"/>
          <w:lang w:eastAsia="he-IL" w:bidi="he-IL"/>
        </w:rPr>
        <w:t xml:space="preserve">la </w:t>
      </w:r>
      <w:r>
        <w:rPr>
          <w:rFonts w:ascii="Arial Narrow" w:hAnsi="Arial Narrow" w:cs="Arial Narrow"/>
        </w:rPr>
        <w:t xml:space="preserve">ditta / società / operatore economico – </w:t>
      </w:r>
      <w:proofErr w:type="gramStart"/>
      <w:r>
        <w:rPr>
          <w:rFonts w:ascii="Arial Narrow" w:hAnsi="Arial Narrow" w:cs="Arial Narrow"/>
        </w:rPr>
        <w:t>professionista .</w:t>
      </w:r>
      <w:proofErr w:type="gramEnd"/>
      <w:r>
        <w:rPr>
          <w:rFonts w:ascii="Arial Narrow" w:hAnsi="Arial Narrow" w:cs="Arial Narrow"/>
        </w:rPr>
        <w:t xml:space="preserve">_________________________________ partecipante </w:t>
      </w:r>
      <w:r>
        <w:rPr>
          <w:rFonts w:ascii="Arial Narrow" w:hAnsi="Arial Narrow" w:cs="Arial Narrow"/>
          <w:lang w:eastAsia="he-IL" w:bidi="he-IL"/>
        </w:rPr>
        <w:t xml:space="preserve">e la stazione appaltante Istituto d’Istruzione Superiore “V. </w:t>
      </w:r>
      <w:proofErr w:type="spellStart"/>
      <w:r>
        <w:rPr>
          <w:rFonts w:ascii="Arial Narrow" w:hAnsi="Arial Narrow" w:cs="Arial Narrow"/>
          <w:lang w:eastAsia="he-IL" w:bidi="he-IL"/>
        </w:rPr>
        <w:t>Floriani</w:t>
      </w:r>
      <w:proofErr w:type="spellEnd"/>
      <w:r>
        <w:rPr>
          <w:rFonts w:ascii="Arial Narrow" w:hAnsi="Arial Narrow" w:cs="Arial Narrow"/>
          <w:lang w:eastAsia="he-IL" w:bidi="he-IL"/>
        </w:rPr>
        <w:t>”</w:t>
      </w:r>
      <w:r>
        <w:rPr>
          <w:rFonts w:ascii="Arial Narrow" w:eastAsia="Calibri" w:hAnsi="Arial Narrow" w:cs="Arial Narrow"/>
          <w:lang w:eastAsia="he-IL" w:bidi="he-IL"/>
        </w:rPr>
        <w:t xml:space="preserve"> </w:t>
      </w:r>
      <w:r>
        <w:rPr>
          <w:rFonts w:ascii="Arial Narrow" w:eastAsia="Calibri" w:hAnsi="Arial Narrow" w:cs="Arial Narrow"/>
        </w:rPr>
        <w:t xml:space="preserve">convengono di stabilire, in via esclusiva, Foro competente quello </w:t>
      </w:r>
      <w:r>
        <w:rPr>
          <w:rFonts w:ascii="Arial Narrow" w:hAnsi="Arial Narrow" w:cs="Arial Narrow"/>
        </w:rPr>
        <w:t>di  Monza.</w:t>
      </w:r>
    </w:p>
    <w:p w:rsidR="003D102E" w:rsidRDefault="003D102E">
      <w:pPr>
        <w:spacing w:after="0" w:line="100" w:lineRule="atLeast"/>
        <w:jc w:val="both"/>
        <w:rPr>
          <w:rFonts w:ascii="Arial Narrow" w:hAnsi="Arial Narrow" w:cs="Arial Narrow"/>
        </w:rPr>
      </w:pPr>
    </w:p>
    <w:p w:rsidR="003D102E" w:rsidRDefault="00A11752">
      <w:pPr>
        <w:keepNext/>
        <w:tabs>
          <w:tab w:val="left" w:pos="180"/>
        </w:tabs>
        <w:jc w:val="both"/>
        <w:rPr>
          <w:rFonts w:ascii="Garamond" w:hAnsi="Garamond" w:cs="Garamond"/>
        </w:rPr>
      </w:pPr>
      <w:r>
        <w:rPr>
          <w:rFonts w:ascii="Arial Narrow" w:eastAsia="Calibri" w:hAnsi="Arial Narrow" w:cs="Arial Narrow"/>
          <w:b/>
          <w:i/>
          <w:iCs/>
        </w:rPr>
        <w:lastRenderedPageBreak/>
        <w:t>Ai sensi degli art 1341 e 1342 Codice civile, le parti dichiarano di avere letto e di approvare specificamente gli articoli del presente contratto co</w:t>
      </w:r>
      <w:r>
        <w:rPr>
          <w:rFonts w:ascii="Arial Narrow" w:hAnsi="Arial Narrow" w:cs="Arial Narrow"/>
          <w:b/>
          <w:i/>
          <w:iCs/>
        </w:rPr>
        <w:t xml:space="preserve">ntrassegnati con </w:t>
      </w:r>
      <w:proofErr w:type="gramStart"/>
      <w:r>
        <w:rPr>
          <w:rFonts w:ascii="Arial Narrow" w:hAnsi="Arial Narrow" w:cs="Arial Narrow"/>
          <w:b/>
          <w:i/>
          <w:iCs/>
        </w:rPr>
        <w:t xml:space="preserve">i </w:t>
      </w:r>
      <w:r>
        <w:rPr>
          <w:rFonts w:ascii="Arial Narrow" w:eastAsia="Calibri" w:hAnsi="Arial Narrow" w:cs="Arial Narrow"/>
          <w:b/>
          <w:i/>
          <w:iCs/>
        </w:rPr>
        <w:t xml:space="preserve"> 1</w:t>
      </w:r>
      <w:proofErr w:type="gramEnd"/>
      <w:r>
        <w:rPr>
          <w:rFonts w:ascii="Arial Narrow" w:eastAsia="Calibri" w:hAnsi="Arial Narrow" w:cs="Arial Narrow"/>
          <w:b/>
          <w:i/>
          <w:iCs/>
        </w:rPr>
        <w:t xml:space="preserve">, 2, </w:t>
      </w:r>
      <w:r>
        <w:rPr>
          <w:rFonts w:ascii="Arial Narrow" w:hAnsi="Arial Narrow" w:cs="Arial Narrow"/>
          <w:b/>
          <w:i/>
          <w:iCs/>
        </w:rPr>
        <w:t>3</w:t>
      </w:r>
      <w:r>
        <w:rPr>
          <w:rFonts w:ascii="Arial Narrow" w:eastAsia="Calibri" w:hAnsi="Arial Narrow" w:cs="Arial Narrow"/>
          <w:b/>
          <w:i/>
          <w:iCs/>
        </w:rPr>
        <w:t>,</w:t>
      </w:r>
      <w:r>
        <w:rPr>
          <w:rFonts w:ascii="Arial Narrow" w:hAnsi="Arial Narrow" w:cs="Arial Narrow"/>
          <w:b/>
          <w:i/>
          <w:iCs/>
        </w:rPr>
        <w:t xml:space="preserve"> 4 e</w:t>
      </w:r>
      <w:r>
        <w:rPr>
          <w:rFonts w:ascii="Arial Narrow" w:eastAsia="Calibri" w:hAnsi="Arial Narrow" w:cs="Arial Narrow"/>
          <w:b/>
          <w:i/>
          <w:iCs/>
        </w:rPr>
        <w:t xml:space="preserve"> 5</w:t>
      </w:r>
      <w:r>
        <w:rPr>
          <w:rFonts w:ascii="Arial Narrow" w:hAnsi="Arial Narrow" w:cs="Arial Narrow"/>
          <w:b/>
          <w:i/>
          <w:iCs/>
        </w:rPr>
        <w:t>-</w:t>
      </w:r>
    </w:p>
    <w:p w:rsidR="003D102E" w:rsidRDefault="00A11752">
      <w:pPr>
        <w:spacing w:after="0" w:line="100" w:lineRule="atLeast"/>
        <w:jc w:val="both"/>
        <w:rPr>
          <w:rFonts w:ascii="Arial Narrow" w:hAnsi="Arial Narrow" w:cs="Arial Narrow"/>
          <w:b/>
          <w:lang w:eastAsia="he-IL" w:bidi="he-IL"/>
        </w:rPr>
      </w:pP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p>
    <w:p w:rsidR="003D102E" w:rsidRDefault="00A11752">
      <w:pPr>
        <w:spacing w:line="360" w:lineRule="auto"/>
        <w:rPr>
          <w:rFonts w:ascii="Arial Narrow" w:eastAsia="Calibri" w:hAnsi="Arial Narrow" w:cs="Arial Narrow"/>
          <w:b/>
          <w:lang w:eastAsia="he-IL" w:bidi="he-IL"/>
        </w:rPr>
      </w:pPr>
      <w:r>
        <w:rPr>
          <w:rFonts w:ascii="Arial Narrow" w:hAnsi="Arial Narrow" w:cs="Arial Narrow"/>
          <w:b/>
          <w:lang w:eastAsia="he-IL" w:bidi="he-IL"/>
        </w:rPr>
        <w:t>Luogo ………………………</w:t>
      </w:r>
      <w:proofErr w:type="gramStart"/>
      <w:r>
        <w:rPr>
          <w:rFonts w:ascii="Arial Narrow" w:hAnsi="Arial Narrow" w:cs="Arial Narrow"/>
          <w:b/>
          <w:lang w:eastAsia="he-IL" w:bidi="he-IL"/>
        </w:rPr>
        <w:t>…….</w:t>
      </w:r>
      <w:proofErr w:type="gramEnd"/>
      <w:r>
        <w:rPr>
          <w:rFonts w:ascii="Arial Narrow" w:eastAsia="Calibri" w:hAnsi="Arial Narrow" w:cs="Arial Narrow"/>
          <w:b/>
          <w:lang w:eastAsia="he-IL" w:bidi="he-IL"/>
        </w:rPr>
        <w:t xml:space="preserve">, </w:t>
      </w:r>
      <w:r>
        <w:rPr>
          <w:rFonts w:ascii="Arial Narrow" w:hAnsi="Arial Narrow" w:cs="Arial Narrow"/>
          <w:b/>
          <w:lang w:eastAsia="he-IL" w:bidi="he-IL"/>
        </w:rPr>
        <w:t xml:space="preserve"> data …....................</w:t>
      </w:r>
    </w:p>
    <w:p w:rsidR="003D102E" w:rsidRDefault="003D102E">
      <w:pPr>
        <w:spacing w:line="360" w:lineRule="auto"/>
        <w:rPr>
          <w:rFonts w:ascii="Arial Narrow" w:eastAsia="Calibri" w:hAnsi="Arial Narrow" w:cs="Arial Narrow"/>
          <w:b/>
          <w:lang w:eastAsia="he-IL" w:bidi="he-IL"/>
        </w:rPr>
      </w:pPr>
    </w:p>
    <w:tbl>
      <w:tblPr>
        <w:tblW w:w="0" w:type="auto"/>
        <w:tblLayout w:type="fixed"/>
        <w:tblLook w:val="0000" w:firstRow="0" w:lastRow="0" w:firstColumn="0" w:lastColumn="0" w:noHBand="0" w:noVBand="0"/>
      </w:tblPr>
      <w:tblGrid>
        <w:gridCol w:w="3847"/>
        <w:gridCol w:w="5790"/>
      </w:tblGrid>
      <w:tr w:rsidR="003D102E">
        <w:tc>
          <w:tcPr>
            <w:tcW w:w="3847" w:type="dxa"/>
            <w:shd w:val="clear" w:color="auto" w:fill="auto"/>
          </w:tcPr>
          <w:p w:rsidR="003D102E" w:rsidRDefault="00A11752">
            <w:pPr>
              <w:tabs>
                <w:tab w:val="left" w:pos="567"/>
                <w:tab w:val="left" w:pos="1560"/>
                <w:tab w:val="right" w:pos="4287"/>
              </w:tabs>
              <w:spacing w:after="0" w:line="100" w:lineRule="atLeast"/>
              <w:jc w:val="both"/>
              <w:rPr>
                <w:rFonts w:ascii="Arial Narrow" w:eastAsia="Calibri" w:hAnsi="Arial Narrow" w:cs="Arial Narrow"/>
                <w:b/>
              </w:rPr>
            </w:pPr>
            <w:r>
              <w:rPr>
                <w:rFonts w:ascii="Arial Narrow" w:eastAsia="Calibri" w:hAnsi="Arial Narrow" w:cs="Arial Narrow"/>
                <w:b/>
              </w:rPr>
              <w:t xml:space="preserve">      Il libero professionista / Esperto</w:t>
            </w:r>
          </w:p>
        </w:tc>
        <w:tc>
          <w:tcPr>
            <w:tcW w:w="5790" w:type="dxa"/>
            <w:shd w:val="clear" w:color="auto" w:fill="auto"/>
          </w:tcPr>
          <w:p w:rsidR="003D102E"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 xml:space="preserve">    </w:t>
            </w:r>
            <w:r>
              <w:rPr>
                <w:rFonts w:ascii="Arial Narrow" w:hAnsi="Arial Narrow" w:cs="Arial Narrow"/>
                <w:b/>
              </w:rPr>
              <w:t xml:space="preserve">Istituto d’Istruzione Superiore “ V. </w:t>
            </w:r>
            <w:proofErr w:type="spellStart"/>
            <w:r>
              <w:rPr>
                <w:rFonts w:ascii="Arial Narrow" w:hAnsi="Arial Narrow" w:cs="Arial Narrow"/>
                <w:b/>
              </w:rPr>
              <w:t>Floriani</w:t>
            </w:r>
            <w:proofErr w:type="spellEnd"/>
            <w:r>
              <w:rPr>
                <w:rFonts w:ascii="Arial Narrow" w:hAnsi="Arial Narrow" w:cs="Arial Narrow"/>
                <w:b/>
              </w:rPr>
              <w:t>.</w:t>
            </w:r>
            <w:r>
              <w:rPr>
                <w:rFonts w:ascii="Arial Narrow" w:eastAsia="Calibri" w:hAnsi="Arial Narrow" w:cs="Arial Narrow"/>
                <w:b/>
              </w:rPr>
              <w:t>”</w:t>
            </w:r>
          </w:p>
        </w:tc>
      </w:tr>
      <w:tr w:rsidR="003D102E">
        <w:tc>
          <w:tcPr>
            <w:tcW w:w="3847" w:type="dxa"/>
            <w:shd w:val="clear" w:color="auto" w:fill="auto"/>
          </w:tcPr>
          <w:p w:rsidR="003D102E"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 xml:space="preserve">          </w:t>
            </w:r>
          </w:p>
          <w:p w:rsidR="003D102E" w:rsidRDefault="003D102E">
            <w:pPr>
              <w:tabs>
                <w:tab w:val="left" w:pos="567"/>
                <w:tab w:val="left" w:pos="1560"/>
                <w:tab w:val="left" w:pos="6521"/>
                <w:tab w:val="right" w:pos="8222"/>
                <w:tab w:val="right" w:pos="9639"/>
              </w:tabs>
              <w:spacing w:after="0" w:line="100" w:lineRule="atLeast"/>
              <w:jc w:val="both"/>
            </w:pPr>
          </w:p>
          <w:p w:rsidR="003D102E" w:rsidRDefault="003D102E">
            <w:pPr>
              <w:tabs>
                <w:tab w:val="left" w:pos="567"/>
                <w:tab w:val="left" w:pos="1560"/>
                <w:tab w:val="left" w:pos="6521"/>
                <w:tab w:val="right" w:pos="8222"/>
                <w:tab w:val="right" w:pos="9639"/>
              </w:tabs>
              <w:spacing w:after="0" w:line="100" w:lineRule="atLeast"/>
              <w:jc w:val="both"/>
            </w:pPr>
          </w:p>
          <w:p w:rsidR="003D102E"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_________________________________</w:t>
            </w:r>
          </w:p>
          <w:p w:rsidR="003D102E" w:rsidRDefault="003D102E">
            <w:pPr>
              <w:tabs>
                <w:tab w:val="left" w:pos="567"/>
                <w:tab w:val="left" w:pos="1560"/>
                <w:tab w:val="left" w:pos="6521"/>
                <w:tab w:val="right" w:pos="8222"/>
                <w:tab w:val="right" w:pos="9639"/>
              </w:tabs>
              <w:spacing w:after="0" w:line="100" w:lineRule="atLeast"/>
              <w:jc w:val="both"/>
            </w:pPr>
          </w:p>
          <w:p w:rsidR="003D102E" w:rsidRDefault="003D102E">
            <w:pPr>
              <w:tabs>
                <w:tab w:val="left" w:pos="567"/>
                <w:tab w:val="left" w:pos="1560"/>
                <w:tab w:val="left" w:pos="6521"/>
                <w:tab w:val="right" w:pos="8222"/>
                <w:tab w:val="right" w:pos="9639"/>
              </w:tabs>
              <w:spacing w:after="0" w:line="100" w:lineRule="atLeast"/>
              <w:jc w:val="both"/>
            </w:pPr>
          </w:p>
        </w:tc>
        <w:tc>
          <w:tcPr>
            <w:tcW w:w="5790" w:type="dxa"/>
            <w:shd w:val="clear" w:color="auto" w:fill="auto"/>
          </w:tcPr>
          <w:p w:rsidR="003D102E" w:rsidRDefault="00A11752">
            <w:pPr>
              <w:tabs>
                <w:tab w:val="left" w:pos="567"/>
                <w:tab w:val="left" w:pos="1560"/>
                <w:tab w:val="left" w:pos="6521"/>
                <w:tab w:val="right" w:pos="8222"/>
                <w:tab w:val="right" w:pos="9639"/>
              </w:tabs>
              <w:spacing w:after="0" w:line="100" w:lineRule="atLeast"/>
              <w:ind w:left="1560" w:hanging="1560"/>
              <w:jc w:val="both"/>
              <w:rPr>
                <w:rFonts w:ascii="Arial Narrow" w:eastAsia="Calibri" w:hAnsi="Arial Narrow" w:cs="Arial Narrow"/>
                <w:b/>
              </w:rPr>
            </w:pPr>
            <w:r>
              <w:rPr>
                <w:rFonts w:ascii="Arial Narrow" w:eastAsia="Calibri" w:hAnsi="Arial Narrow" w:cs="Arial Narrow"/>
                <w:b/>
              </w:rPr>
              <w:t xml:space="preserve">            </w:t>
            </w:r>
            <w:r>
              <w:rPr>
                <w:rFonts w:ascii="Arial Narrow" w:hAnsi="Arial Narrow" w:cs="Arial Narrow"/>
                <w:b/>
              </w:rPr>
              <w:t xml:space="preserve"> </w:t>
            </w:r>
            <w:r>
              <w:rPr>
                <w:rFonts w:ascii="Arial Narrow" w:eastAsia="Calibri" w:hAnsi="Arial Narrow" w:cs="Arial Narrow"/>
                <w:b/>
              </w:rPr>
              <w:t xml:space="preserve">  Il R.U.P. Dirigente Scolastico </w:t>
            </w:r>
          </w:p>
          <w:p w:rsidR="003D102E" w:rsidRDefault="00A11752">
            <w:pPr>
              <w:tabs>
                <w:tab w:val="left" w:pos="567"/>
                <w:tab w:val="left" w:pos="1560"/>
                <w:tab w:val="left" w:pos="6521"/>
                <w:tab w:val="right" w:pos="8222"/>
                <w:tab w:val="right" w:pos="9639"/>
              </w:tabs>
              <w:spacing w:after="0" w:line="100" w:lineRule="atLeast"/>
              <w:ind w:left="1560" w:hanging="1560"/>
              <w:jc w:val="both"/>
            </w:pPr>
            <w:r>
              <w:rPr>
                <w:rFonts w:ascii="Arial Narrow" w:eastAsia="Calibri" w:hAnsi="Arial Narrow" w:cs="Arial Narrow"/>
                <w:b/>
              </w:rPr>
              <w:t xml:space="preserve">                          Daniele ZANGHERI</w:t>
            </w:r>
          </w:p>
          <w:p w:rsidR="003D102E" w:rsidRDefault="003D102E">
            <w:pPr>
              <w:tabs>
                <w:tab w:val="left" w:pos="567"/>
                <w:tab w:val="left" w:pos="1560"/>
                <w:tab w:val="left" w:pos="6521"/>
                <w:tab w:val="right" w:pos="8222"/>
                <w:tab w:val="right" w:pos="9639"/>
              </w:tabs>
              <w:spacing w:after="0" w:line="100" w:lineRule="atLeast"/>
              <w:ind w:left="1560" w:hanging="1560"/>
              <w:jc w:val="both"/>
            </w:pPr>
          </w:p>
          <w:p w:rsidR="003D102E" w:rsidRDefault="00A11752">
            <w:pPr>
              <w:tabs>
                <w:tab w:val="left" w:pos="567"/>
                <w:tab w:val="left" w:pos="1560"/>
                <w:tab w:val="left" w:pos="6521"/>
                <w:tab w:val="right" w:pos="8222"/>
                <w:tab w:val="right" w:pos="9639"/>
              </w:tabs>
              <w:spacing w:after="0" w:line="100" w:lineRule="atLeast"/>
              <w:ind w:left="1560" w:hanging="1560"/>
              <w:jc w:val="both"/>
              <w:rPr>
                <w:rFonts w:ascii="Arial Narrow" w:eastAsia="Calibri" w:hAnsi="Arial Narrow" w:cs="Arial Narrow"/>
                <w:b/>
              </w:rPr>
            </w:pPr>
            <w:r>
              <w:rPr>
                <w:rFonts w:ascii="Arial Narrow" w:eastAsia="Calibri" w:hAnsi="Arial Narrow" w:cs="Arial Narrow"/>
                <w:b/>
              </w:rPr>
              <w:t xml:space="preserve">    ________________________________________</w:t>
            </w:r>
          </w:p>
          <w:p w:rsidR="003D102E" w:rsidRDefault="003D102E">
            <w:pPr>
              <w:tabs>
                <w:tab w:val="left" w:pos="567"/>
                <w:tab w:val="left" w:pos="1560"/>
                <w:tab w:val="left" w:pos="6521"/>
                <w:tab w:val="right" w:pos="8222"/>
                <w:tab w:val="right" w:pos="9639"/>
              </w:tabs>
              <w:spacing w:after="0" w:line="100" w:lineRule="atLeast"/>
              <w:jc w:val="both"/>
              <w:rPr>
                <w:rFonts w:ascii="Arial Narrow" w:eastAsia="Calibri" w:hAnsi="Arial Narrow" w:cs="Arial Narrow"/>
                <w:b/>
              </w:rPr>
            </w:pPr>
          </w:p>
        </w:tc>
      </w:tr>
    </w:tbl>
    <w:p w:rsidR="003D102E" w:rsidRDefault="003D102E"/>
    <w:sectPr w:rsidR="003D102E">
      <w:headerReference w:type="default" r:id="rId9"/>
      <w:footerReference w:type="default" r:id="rId10"/>
      <w:pgSz w:w="11906" w:h="16838"/>
      <w:pgMar w:top="4597" w:right="1134" w:bottom="1134" w:left="1134"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02E" w:rsidRDefault="00A11752">
      <w:pPr>
        <w:spacing w:after="0" w:line="240" w:lineRule="auto"/>
      </w:pPr>
      <w:r>
        <w:separator/>
      </w:r>
    </w:p>
  </w:endnote>
  <w:endnote w:type="continuationSeparator" w:id="0">
    <w:p w:rsidR="003D102E" w:rsidRDefault="00A11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font290">
    <w:altName w:val="MS Gothic"/>
    <w:charset w:val="80"/>
    <w:family w:val="auto"/>
    <w:pitch w:val="variable"/>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02E" w:rsidRDefault="00A11752">
    <w:pPr>
      <w:pStyle w:val="Pidipagina"/>
      <w:jc w:val="center"/>
    </w:pPr>
    <w:r>
      <w:rPr>
        <w:rFonts w:ascii="Cambria" w:hAnsi="Cambria" w:cs="Cambria"/>
        <w:color w:val="4F81BD"/>
        <w:sz w:val="20"/>
        <w:szCs w:val="20"/>
      </w:rPr>
      <w:t xml:space="preserve">pag. </w:t>
    </w:r>
    <w:r>
      <w:fldChar w:fldCharType="begin"/>
    </w:r>
    <w:r>
      <w:instrText xml:space="preserve"> PAGE </w:instrText>
    </w:r>
    <w:r>
      <w:fldChar w:fldCharType="separate"/>
    </w:r>
    <w:r w:rsidR="005F7683">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02E" w:rsidRDefault="00A11752">
      <w:pPr>
        <w:spacing w:after="0" w:line="240" w:lineRule="auto"/>
      </w:pPr>
      <w:r>
        <w:separator/>
      </w:r>
    </w:p>
  </w:footnote>
  <w:footnote w:type="continuationSeparator" w:id="0">
    <w:p w:rsidR="003D102E" w:rsidRDefault="00A11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02E" w:rsidRDefault="00A11752">
    <w:pPr>
      <w:pStyle w:val="Intestazione"/>
    </w:pPr>
    <w:r>
      <w:rPr>
        <w:rFonts w:ascii="Arial Narrow" w:hAnsi="Arial Narrow" w:cs="Arial Narrow"/>
        <w:sz w:val="20"/>
        <w:szCs w:val="20"/>
      </w:rPr>
      <w:t>ALLEGATO al CONTRATTO</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noProof/>
        <w:sz w:val="20"/>
        <w:szCs w:val="20"/>
        <w:lang w:eastAsia="it-IT"/>
      </w:rPr>
      <w:drawing>
        <wp:inline distT="0" distB="0" distL="0" distR="0">
          <wp:extent cx="764540" cy="6648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contrast="6000"/>
                    <a:extLst>
                      <a:ext uri="{28A0092B-C50C-407E-A947-70E740481C1C}">
                        <a14:useLocalDpi xmlns:a14="http://schemas.microsoft.com/office/drawing/2010/main" val="0"/>
                      </a:ext>
                    </a:extLst>
                  </a:blip>
                  <a:srcRect/>
                  <a:stretch>
                    <a:fillRect/>
                  </a:stretch>
                </pic:blipFill>
                <pic:spPr bwMode="auto">
                  <a:xfrm>
                    <a:off x="0" y="0"/>
                    <a:ext cx="764540" cy="664845"/>
                  </a:xfrm>
                  <a:prstGeom prst="rect">
                    <a:avLst/>
                  </a:prstGeom>
                  <a:solidFill>
                    <a:srgbClr val="FFFFFF"/>
                  </a:solidFill>
                  <a:ln>
                    <a:noFill/>
                  </a:ln>
                </pic:spPr>
              </pic:pic>
            </a:graphicData>
          </a:graphic>
        </wp:inline>
      </w:drawing>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Istituto d’Istruzione Superiore Statale</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w:t>
    </w:r>
    <w:proofErr w:type="gramStart"/>
    <w:r>
      <w:rPr>
        <w:rFonts w:ascii="Times New Roman" w:eastAsia="Times New Roman" w:hAnsi="Times New Roman" w:cs="Times New Roman"/>
        <w:b/>
        <w:i/>
        <w:sz w:val="20"/>
        <w:szCs w:val="20"/>
      </w:rPr>
      <w:t>Virgilio  FLORIANI</w:t>
    </w:r>
    <w:proofErr w:type="gramEnd"/>
    <w:r>
      <w:rPr>
        <w:rFonts w:ascii="Times New Roman" w:eastAsia="Times New Roman" w:hAnsi="Times New Roman" w:cs="Times New Roman"/>
        <w:b/>
        <w:sz w:val="20"/>
        <w:szCs w:val="20"/>
      </w:rPr>
      <w:t>”</w:t>
    </w:r>
  </w:p>
  <w:p w:rsidR="003D102E" w:rsidRDefault="003D102E">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u w:val="single"/>
      </w:rPr>
    </w:pPr>
    <w:r>
      <w:rPr>
        <w:rFonts w:eastAsia="Times New Roman" w:cs="Times New Roman"/>
        <w:b/>
        <w:noProof/>
        <w:sz w:val="20"/>
        <w:szCs w:val="20"/>
        <w:lang w:eastAsia="it-IT"/>
      </w:rPr>
      <mc:AlternateContent>
        <mc:Choice Requires="wpg">
          <w:drawing>
            <wp:inline distT="0" distB="0" distL="0" distR="0">
              <wp:extent cx="6115050" cy="775970"/>
              <wp:effectExtent l="0" t="0" r="0" b="0"/>
              <wp:docPr id="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5050" cy="775970"/>
                        <a:chOff x="0" y="0"/>
                        <a:chExt cx="9630" cy="1222"/>
                      </a:xfrm>
                    </wpg:grpSpPr>
                    <wps:wsp>
                      <wps:cNvPr id="3" name="AutoShape 9"/>
                      <wps:cNvSpPr>
                        <a:spLocks noChangeArrowheads="1"/>
                      </wps:cNvSpPr>
                      <wps:spPr bwMode="auto">
                        <a:xfrm>
                          <a:off x="0" y="0"/>
                          <a:ext cx="9629" cy="1221"/>
                        </a:xfrm>
                        <a:custGeom>
                          <a:avLst/>
                          <a:gdLst>
                            <a:gd name="G0" fmla="+- 1 0 0"/>
                            <a:gd name="G1" fmla="+- 1 0 0"/>
                            <a:gd name="G2" fmla="+- 1 0 0"/>
                            <a:gd name="G3" fmla="+- 1 0 0"/>
                            <a:gd name="G4" fmla="+- 1 0 0"/>
                            <a:gd name="G5" fmla="+- 1 0 0"/>
                            <a:gd name="G6" fmla="+- 1 0 0"/>
                            <a:gd name="G7" fmla="+- 65507 0 0"/>
                            <a:gd name="G8" fmla="+- 64254 0 0"/>
                            <a:gd name="G9" fmla="+- 65507 0 0"/>
                            <a:gd name="G10" fmla="+- 1 0 0"/>
                            <a:gd name="G11" fmla="+- 1 0 0"/>
                            <a:gd name="G12" fmla="+- 1 0 0"/>
                            <a:gd name="G13" fmla="+- 1 0 0"/>
                            <a:gd name="G14" fmla="+- 1 0 0"/>
                            <a:gd name="G15" fmla="+- 1 0 0"/>
                            <a:gd name="G16" fmla="+- 1 0 0"/>
                            <a:gd name="G17" fmla="+- 1 0 0"/>
                            <a:gd name="G18" fmla="+- 1 0 0"/>
                            <a:gd name="G19" fmla="+- 1 0 0"/>
                            <a:gd name="G20" fmla="+- 1 0 0"/>
                            <a:gd name="G21" fmla="+- 1 0 0"/>
                            <a:gd name="G22" fmla="+- 1 0 0"/>
                            <a:gd name="G23" fmla="+- 1 0 0"/>
                            <a:gd name="G24" fmla="+- 1 0 0"/>
                            <a:gd name="G25" fmla="+- 1 0 0"/>
                            <a:gd name="G26" fmla="+- 1 0 0"/>
                            <a:gd name="G27" fmla="+- 1 0 0"/>
                            <a:gd name="G28" fmla="+- 1 0 0"/>
                            <a:gd name="G29" fmla="+- 1 0 0"/>
                            <a:gd name="G30" fmla="+- 1 0 0"/>
                            <a:gd name="G31" fmla="+- 1 0 0"/>
                            <a:gd name="G32" fmla="+- 1 0 0"/>
                            <a:gd name="G33" fmla="+- 1 0 0"/>
                            <a:gd name="G34" fmla="+- 1 0 0"/>
                            <a:gd name="G35" fmla="+- 1 0 0"/>
                            <a:gd name="G36" fmla="+- 1 0 0"/>
                            <a:gd name="G37" fmla="+- 1 0 0"/>
                            <a:gd name="G38" fmla="*/ 1 0 0"/>
                            <a:gd name="G39" fmla="*/ 1 65287 512"/>
                            <a:gd name="G40" fmla="*/ G39 1 180"/>
                            <a:gd name="G41" fmla="*/ G38 1 G40"/>
                            <a:gd name="G42" fmla="+- 64850 0 0"/>
                            <a:gd name="G43" fmla="+- 64821 0 0"/>
                            <a:gd name="G44" fmla="+- 63686 0 0"/>
                            <a:gd name="G45" fmla="+- 63657 0 0"/>
                            <a:gd name="G46" fmla="+- 64792 0 0"/>
                            <a:gd name="G47" fmla="+- 64821 0 0"/>
                            <a:gd name="G48" fmla="+- 7120 0 0"/>
                            <a:gd name="G49" fmla="+- 7149 0 0"/>
                            <a:gd name="G50" fmla="+- 10351 0 0"/>
                            <a:gd name="T0" fmla="*/ 9057 w 10352"/>
                            <a:gd name="T1" fmla="*/ 1908 h 1938"/>
                            <a:gd name="T2" fmla="*/ 1222 w 10352"/>
                            <a:gd name="T3" fmla="*/ 1908 h 1938"/>
                            <a:gd name="T4" fmla="*/ 1193 w 10352"/>
                            <a:gd name="T5" fmla="*/ 1908 h 1938"/>
                            <a:gd name="T6" fmla="*/ 58 w 10352"/>
                            <a:gd name="T7" fmla="*/ 1908 h 1938"/>
                            <a:gd name="T8" fmla="*/ 58 w 10352"/>
                            <a:gd name="T9" fmla="*/ 1937 h 1938"/>
                            <a:gd name="T10" fmla="*/ 1193 w 10352"/>
                            <a:gd name="T11" fmla="*/ 1937 h 1938"/>
                            <a:gd name="T12" fmla="*/ 1222 w 10352"/>
                            <a:gd name="T13" fmla="*/ 1937 h 1938"/>
                            <a:gd name="T14" fmla="*/ 9057 w 10352"/>
                            <a:gd name="T15" fmla="*/ 1937 h 1938"/>
                            <a:gd name="T16" fmla="*/ 9057 w 10352"/>
                            <a:gd name="T17" fmla="*/ 1908 h 1938"/>
                            <a:gd name="T18" fmla="*/ 10351 w 10352"/>
                            <a:gd name="T19" fmla="*/ 0 h 1938"/>
                            <a:gd name="T20" fmla="*/ 10322 w 10352"/>
                            <a:gd name="T21" fmla="*/ 0 h 1938"/>
                            <a:gd name="T22" fmla="*/ 4693 w 10352"/>
                            <a:gd name="T23" fmla="*/ 0 h 1938"/>
                            <a:gd name="T24" fmla="*/ 4664 w 10352"/>
                            <a:gd name="T25" fmla="*/ 0 h 1938"/>
                            <a:gd name="T26" fmla="*/ 29 w 10352"/>
                            <a:gd name="T27" fmla="*/ 0 h 1938"/>
                            <a:gd name="T28" fmla="*/ 0 w 10352"/>
                            <a:gd name="T29" fmla="*/ 0 h 1938"/>
                            <a:gd name="T30" fmla="*/ 0 w 10352"/>
                            <a:gd name="T31" fmla="*/ 29 h 1938"/>
                            <a:gd name="T32" fmla="*/ 0 w 10352"/>
                            <a:gd name="T33" fmla="*/ 31 h 1938"/>
                            <a:gd name="T34" fmla="*/ 0 w 10352"/>
                            <a:gd name="T35" fmla="*/ 31 h 1938"/>
                            <a:gd name="T36" fmla="*/ 0 w 10352"/>
                            <a:gd name="T37" fmla="*/ 1313 h 1938"/>
                            <a:gd name="T38" fmla="*/ 0 w 10352"/>
                            <a:gd name="T39" fmla="*/ 1908 h 1938"/>
                            <a:gd name="T40" fmla="*/ 0 w 10352"/>
                            <a:gd name="T41" fmla="*/ 1937 h 1938"/>
                            <a:gd name="T42" fmla="*/ 29 w 10352"/>
                            <a:gd name="T43" fmla="*/ 1937 h 1938"/>
                            <a:gd name="T44" fmla="*/ 58 w 10352"/>
                            <a:gd name="T45" fmla="*/ 1937 h 1938"/>
                            <a:gd name="T46" fmla="*/ 58 w 10352"/>
                            <a:gd name="T47" fmla="*/ 1908 h 1938"/>
                            <a:gd name="T48" fmla="*/ 29 w 10352"/>
                            <a:gd name="T49" fmla="*/ 1908 h 1938"/>
                            <a:gd name="T50" fmla="*/ 29 w 10352"/>
                            <a:gd name="T51" fmla="*/ 1313 h 1938"/>
                            <a:gd name="T52" fmla="*/ 29 w 10352"/>
                            <a:gd name="T53" fmla="*/ 31 h 1938"/>
                            <a:gd name="T54" fmla="*/ 29 w 10352"/>
                            <a:gd name="T55" fmla="*/ 31 h 1938"/>
                            <a:gd name="T56" fmla="*/ 29 w 10352"/>
                            <a:gd name="T57" fmla="*/ 29 h 1938"/>
                            <a:gd name="T58" fmla="*/ 4664 w 10352"/>
                            <a:gd name="T59" fmla="*/ 29 h 1938"/>
                            <a:gd name="T60" fmla="*/ 4693 w 10352"/>
                            <a:gd name="T61" fmla="*/ 29 h 1938"/>
                            <a:gd name="T62" fmla="*/ 10322 w 10352"/>
                            <a:gd name="T63" fmla="*/ 29 h 1938"/>
                            <a:gd name="T64" fmla="*/ 10322 w 10352"/>
                            <a:gd name="T65" fmla="*/ 31 h 1938"/>
                            <a:gd name="T66" fmla="*/ 10322 w 10352"/>
                            <a:gd name="T67" fmla="*/ 31 h 1938"/>
                            <a:gd name="T68" fmla="*/ 10322 w 10352"/>
                            <a:gd name="T69" fmla="*/ 1313 h 1938"/>
                            <a:gd name="T70" fmla="*/ 10322 w 10352"/>
                            <a:gd name="T71" fmla="*/ 1908 h 1938"/>
                            <a:gd name="T72" fmla="*/ 9100 w 10352"/>
                            <a:gd name="T73" fmla="*/ 1908 h 1938"/>
                            <a:gd name="T74" fmla="*/ 9086 w 10352"/>
                            <a:gd name="T75" fmla="*/ 1908 h 1938"/>
                            <a:gd name="T76" fmla="*/ 9072 w 10352"/>
                            <a:gd name="T77" fmla="*/ 1908 h 1938"/>
                            <a:gd name="T78" fmla="*/ 9057 w 10352"/>
                            <a:gd name="T79" fmla="*/ 1908 h 1938"/>
                            <a:gd name="T80" fmla="*/ 9057 w 10352"/>
                            <a:gd name="T81" fmla="*/ 1937 h 1938"/>
                            <a:gd name="T82" fmla="*/ 9072 w 10352"/>
                            <a:gd name="T83" fmla="*/ 1937 h 1938"/>
                            <a:gd name="T84" fmla="*/ 9086 w 10352"/>
                            <a:gd name="T85" fmla="*/ 1937 h 1938"/>
                            <a:gd name="T86" fmla="*/ 9100 w 10352"/>
                            <a:gd name="T87" fmla="*/ 1937 h 1938"/>
                            <a:gd name="T88" fmla="*/ 10322 w 10352"/>
                            <a:gd name="T89" fmla="*/ 1937 h 1938"/>
                            <a:gd name="T90" fmla="*/ 10322 w 10352"/>
                            <a:gd name="T91" fmla="*/ 1937 h 1938"/>
                            <a:gd name="T92" fmla="*/ 10351 w 10352"/>
                            <a:gd name="T93" fmla="*/ 1937 h 1938"/>
                            <a:gd name="T94" fmla="*/ 10351 w 10352"/>
                            <a:gd name="T95" fmla="*/ 1908 h 1938"/>
                            <a:gd name="T96" fmla="*/ 10351 w 10352"/>
                            <a:gd name="T97" fmla="*/ 1313 h 1938"/>
                            <a:gd name="T98" fmla="*/ 10351 w 10352"/>
                            <a:gd name="T99" fmla="*/ 31 h 1938"/>
                            <a:gd name="T100" fmla="*/ 10351 w 10352"/>
                            <a:gd name="T101" fmla="*/ 31 h 1938"/>
                            <a:gd name="T102" fmla="*/ 10351 w 10352"/>
                            <a:gd name="T103" fmla="*/ 29 h 1938"/>
                            <a:gd name="T104" fmla="*/ 10351 w 10352"/>
                            <a:gd name="T105" fmla="*/ 0 h 19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352" h="1938">
                              <a:moveTo>
                                <a:pt x="9057" y="1908"/>
                              </a:moveTo>
                              <a:lnTo>
                                <a:pt x="1222" y="1908"/>
                              </a:lnTo>
                              <a:lnTo>
                                <a:pt x="1193" y="1908"/>
                              </a:lnTo>
                              <a:lnTo>
                                <a:pt x="58" y="1908"/>
                              </a:lnTo>
                              <a:lnTo>
                                <a:pt x="58" y="1937"/>
                              </a:lnTo>
                              <a:lnTo>
                                <a:pt x="1193" y="1937"/>
                              </a:lnTo>
                              <a:lnTo>
                                <a:pt x="1222" y="1937"/>
                              </a:lnTo>
                              <a:lnTo>
                                <a:pt x="9057" y="1937"/>
                              </a:lnTo>
                              <a:lnTo>
                                <a:pt x="9057" y="1908"/>
                              </a:lnTo>
                              <a:close/>
                              <a:moveTo>
                                <a:pt x="10351" y="0"/>
                              </a:moveTo>
                              <a:lnTo>
                                <a:pt x="10322" y="0"/>
                              </a:lnTo>
                              <a:lnTo>
                                <a:pt x="4693" y="0"/>
                              </a:lnTo>
                              <a:lnTo>
                                <a:pt x="4664" y="0"/>
                              </a:lnTo>
                              <a:lnTo>
                                <a:pt x="29" y="0"/>
                              </a:lnTo>
                              <a:lnTo>
                                <a:pt x="0" y="0"/>
                              </a:lnTo>
                              <a:lnTo>
                                <a:pt x="0" y="29"/>
                              </a:lnTo>
                              <a:lnTo>
                                <a:pt x="0" y="31"/>
                              </a:lnTo>
                              <a:lnTo>
                                <a:pt x="0" y="1313"/>
                              </a:lnTo>
                              <a:lnTo>
                                <a:pt x="0" y="1908"/>
                              </a:lnTo>
                              <a:lnTo>
                                <a:pt x="0" y="1937"/>
                              </a:lnTo>
                              <a:lnTo>
                                <a:pt x="29" y="1937"/>
                              </a:lnTo>
                              <a:lnTo>
                                <a:pt x="58" y="1937"/>
                              </a:lnTo>
                              <a:lnTo>
                                <a:pt x="58" y="1908"/>
                              </a:lnTo>
                              <a:lnTo>
                                <a:pt x="29" y="1908"/>
                              </a:lnTo>
                              <a:lnTo>
                                <a:pt x="29" y="1313"/>
                              </a:lnTo>
                              <a:lnTo>
                                <a:pt x="29" y="31"/>
                              </a:lnTo>
                              <a:lnTo>
                                <a:pt x="29" y="29"/>
                              </a:lnTo>
                              <a:lnTo>
                                <a:pt x="4664" y="29"/>
                              </a:lnTo>
                              <a:lnTo>
                                <a:pt x="4693" y="29"/>
                              </a:lnTo>
                              <a:lnTo>
                                <a:pt x="10322" y="29"/>
                              </a:lnTo>
                              <a:lnTo>
                                <a:pt x="10322" y="31"/>
                              </a:lnTo>
                              <a:lnTo>
                                <a:pt x="10322" y="1313"/>
                              </a:lnTo>
                              <a:lnTo>
                                <a:pt x="10322" y="1908"/>
                              </a:lnTo>
                              <a:lnTo>
                                <a:pt x="9100" y="1908"/>
                              </a:lnTo>
                              <a:lnTo>
                                <a:pt x="9086" y="1908"/>
                              </a:lnTo>
                              <a:lnTo>
                                <a:pt x="9072" y="1908"/>
                              </a:lnTo>
                              <a:lnTo>
                                <a:pt x="9057" y="1908"/>
                              </a:lnTo>
                              <a:lnTo>
                                <a:pt x="9057" y="1937"/>
                              </a:lnTo>
                              <a:lnTo>
                                <a:pt x="9072" y="1937"/>
                              </a:lnTo>
                              <a:lnTo>
                                <a:pt x="9086" y="1937"/>
                              </a:lnTo>
                              <a:lnTo>
                                <a:pt x="9100" y="1937"/>
                              </a:lnTo>
                              <a:lnTo>
                                <a:pt x="10322" y="1937"/>
                              </a:lnTo>
                              <a:lnTo>
                                <a:pt x="10351" y="1937"/>
                              </a:lnTo>
                              <a:lnTo>
                                <a:pt x="10351" y="1908"/>
                              </a:lnTo>
                              <a:lnTo>
                                <a:pt x="10351" y="1313"/>
                              </a:lnTo>
                              <a:lnTo>
                                <a:pt x="10351" y="31"/>
                              </a:lnTo>
                              <a:lnTo>
                                <a:pt x="10351" y="29"/>
                              </a:lnTo>
                              <a:lnTo>
                                <a:pt x="10351" y="0"/>
                              </a:lnTo>
                              <a:close/>
                            </a:path>
                          </a:pathLst>
                        </a:custGeom>
                        <a:solidFill>
                          <a:srgbClr val="FFE499"/>
                        </a:solidFill>
                        <a:ln>
                          <a:noFill/>
                        </a:ln>
                        <a:effectLst/>
                        <a:extLs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pic:pic xmlns:pic="http://schemas.openxmlformats.org/drawingml/2006/picture">
                      <pic:nvPicPr>
                        <pic:cNvPr id="4"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099" y="123"/>
                          <a:ext cx="3784" cy="631"/>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5"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2" y="878"/>
                          <a:ext cx="9363" cy="263"/>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6"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862" y="124"/>
                          <a:ext cx="3093" cy="596"/>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inline>
          </w:drawing>
        </mc:Choice>
        <mc:Fallback>
          <w:pict>
            <v:group w14:anchorId="578D3FDA" id="Group 5" o:spid="_x0000_s1026" style="width:481.5pt;height:61.1pt;mso-position-horizontal-relative:char;mso-position-vertical-relative:line" coordsize="9630,122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">
              <v:shape id="AutoShape 9" o:spid="_x0000_s1027" style="position:absolute;width:9629;height:1221;visibility:visible;mso-wrap-style:none;v-text-anchor:middle" coordsize="10352,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" path="m9057,1908r-7835,l1193,1908r-1135,l58,1937r1135,l1222,1937r7835,l9057,1908xm10351,r-29,l4693,r-29,l29,,,,,29r,2l,1313r,595l,1937r29,l58,1937r,-29l29,1908r,-595l29,31r,-2l4664,29r29,l10322,29r,2l10322,1313r,595l9100,1908r-14,l9072,1908r-15,l9057,1937r15,l9086,1937r14,l10322,1937r29,l10351,1908r,-595l10351,31r,-2l10351,xe" fillcolor="#ffe499" stroked="f" strokecolor="gray">
                <v:path o:connecttype="custom" o:connectlocs="8424,1202;1137,1202;1110,1202;54,1202;54,1220;1110,1220;1137,1220;8424,1220;8424,1202;9628,0;9601,0;4365,0;4338,0;27,0;0,0;0,18;0,20;0,20;0,827;0,1202;0,1220;27,1220;54,1220;54,1202;27,1202;27,827;27,20;27,20;27,18;4338,18;4365,18;9601,18;9601,20;9601,20;9601,827;9601,1202;8464,1202;8451,1202;8438,1202;8424,1202;8424,1220;8438,1220;8451,1220;8464,1220;9601,1220;9601,1220;9628,1220;9628,1202;9628,827;9628,20;9628,20;9628,18;9628,0" o:connectangles="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5099;top:123;width:3784;height: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" strokecolor="gray">
                <v:fill recolor="t" type="frame"/>
                <v:stroke joinstyle="round"/>
                <v:imagedata r:id="rId5" o:title=""/>
              </v:shape>
              <v:shape id="Picture 7" o:spid="_x0000_s1029" type="#_x0000_t75" style="position:absolute;left:132;top:878;width:9363;height: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" strokecolor="gray">
                <v:fill recolor="t" type="frame"/>
                <v:stroke joinstyle="round"/>
                <v:imagedata r:id="rId6" o:title=""/>
              </v:shape>
              <v:shape id="Picture 6" o:spid="_x0000_s1030" type="#_x0000_t75" style="position:absolute;left:862;top:124;width:3093;height: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" strokecolor="gray">
                <v:fill recolor="t" type="frame"/>
                <v:stroke joinstyle="round"/>
                <v:imagedata r:id="rId7" o:title=""/>
              </v:shape>
              <w10:anchorlock/>
            </v:group>
          </w:pict>
        </mc:Fallback>
      </mc:AlternateContent>
    </w:r>
  </w:p>
  <w:p w:rsidR="003D102E" w:rsidRDefault="003D102E">
    <w:pPr>
      <w:suppressLineNumbers/>
      <w:tabs>
        <w:tab w:val="center" w:pos="4819"/>
        <w:tab w:val="right" w:pos="9638"/>
      </w:tabs>
      <w:spacing w:after="0" w:line="100" w:lineRule="atLeast"/>
      <w:jc w:val="center"/>
      <w:rPr>
        <w:rFonts w:ascii="Times New Roman" w:eastAsia="Times New Roman" w:hAnsi="Times New Roman" w:cs="Times New Roman"/>
        <w:b/>
        <w:sz w:val="20"/>
        <w:szCs w:val="20"/>
        <w:u w:val="single"/>
      </w:rPr>
    </w:pP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i/>
        <w:iCs/>
        <w:sz w:val="20"/>
        <w:szCs w:val="20"/>
      </w:rPr>
    </w:pPr>
    <w:r>
      <w:rPr>
        <w:rFonts w:ascii="Times New Roman" w:eastAsia="Times New Roman" w:hAnsi="Times New Roman" w:cs="Times New Roman"/>
        <w:b/>
        <w:sz w:val="20"/>
        <w:szCs w:val="20"/>
        <w:u w:val="single"/>
      </w:rPr>
      <w:t>MBIS024001@pec.istruzione.it</w:t>
    </w:r>
    <w:r>
      <w:rPr>
        <w:rFonts w:ascii="Times New Roman" w:eastAsia="Times New Roman" w:hAnsi="Times New Roman" w:cs="Times New Roman"/>
        <w:b/>
        <w:sz w:val="20"/>
        <w:szCs w:val="20"/>
      </w:rPr>
      <w:tab/>
      <w:t xml:space="preserve">   </w:t>
    </w:r>
    <w:hyperlink r:id="rId8" w:history="1">
      <w:r>
        <w:rPr>
          <w:rStyle w:val="Collegamentoipertestuale"/>
          <w:rFonts w:ascii="Times New Roman" w:eastAsia="Times New Roman" w:hAnsi="Times New Roman" w:cs="Times New Roman"/>
          <w:b/>
          <w:color w:val="0000FF"/>
          <w:sz w:val="20"/>
          <w:szCs w:val="20"/>
        </w:rPr>
        <w:t>MBIS024001@istruzio</w:t>
      </w:r>
    </w:hyperlink>
    <w:r>
      <w:rPr>
        <w:rFonts w:ascii="Times New Roman" w:eastAsia="Times New Roman" w:hAnsi="Times New Roman" w:cs="Times New Roman"/>
        <w:b/>
        <w:sz w:val="20"/>
        <w:szCs w:val="20"/>
        <w:u w:val="single"/>
      </w:rPr>
      <w:t>ne.it</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i/>
        <w:iCs/>
        <w:sz w:val="20"/>
        <w:szCs w:val="20"/>
      </w:rPr>
      <w:t xml:space="preserve">Codice Fiscale.: 94004480151 –  Codice </w:t>
    </w:r>
    <w:proofErr w:type="gramStart"/>
    <w:r>
      <w:rPr>
        <w:rFonts w:ascii="Times New Roman" w:eastAsia="Times New Roman" w:hAnsi="Times New Roman" w:cs="Times New Roman"/>
        <w:b/>
        <w:i/>
        <w:iCs/>
        <w:sz w:val="20"/>
        <w:szCs w:val="20"/>
      </w:rPr>
      <w:t>univoco:  UF</w:t>
    </w:r>
    <w:proofErr w:type="gramEnd"/>
    <w:r>
      <w:rPr>
        <w:rFonts w:ascii="Times New Roman" w:eastAsia="Times New Roman" w:hAnsi="Times New Roman" w:cs="Times New Roman"/>
        <w:b/>
        <w:i/>
        <w:iCs/>
        <w:sz w:val="20"/>
        <w:szCs w:val="20"/>
      </w:rPr>
      <w:t>1007 –Codice Meccanografico  MBIS024001</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SEDE – Uffici di Segreteria</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sz w:val="20"/>
        <w:szCs w:val="20"/>
      </w:rPr>
      <w:t xml:space="preserve">Via B. </w:t>
    </w:r>
    <w:proofErr w:type="spellStart"/>
    <w:r>
      <w:rPr>
        <w:rFonts w:ascii="Times New Roman" w:eastAsia="Times New Roman" w:hAnsi="Times New Roman" w:cs="Times New Roman"/>
        <w:b/>
        <w:sz w:val="20"/>
        <w:szCs w:val="20"/>
      </w:rPr>
      <w:t>Cremagnani</w:t>
    </w:r>
    <w:proofErr w:type="spellEnd"/>
    <w:r>
      <w:rPr>
        <w:rFonts w:ascii="Times New Roman" w:eastAsia="Times New Roman" w:hAnsi="Times New Roman" w:cs="Times New Roman"/>
        <w:b/>
        <w:sz w:val="20"/>
        <w:szCs w:val="20"/>
      </w:rPr>
      <w:t>, 18 -   20871 Vimercate (MB)</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proofErr w:type="spellStart"/>
    <w:r>
      <w:rPr>
        <w:rFonts w:ascii="Times New Roman" w:eastAsia="Times New Roman" w:hAnsi="Times New Roman" w:cs="Times New Roman"/>
        <w:b/>
        <w:bCs/>
        <w:sz w:val="20"/>
        <w:szCs w:val="20"/>
      </w:rPr>
      <w:t>tel</w:t>
    </w:r>
    <w:proofErr w:type="spellEnd"/>
    <w:r>
      <w:rPr>
        <w:rFonts w:ascii="Times New Roman" w:eastAsia="Times New Roman" w:hAnsi="Times New Roman" w:cs="Times New Roman"/>
        <w:b/>
        <w:bCs/>
        <w:sz w:val="20"/>
        <w:szCs w:val="20"/>
      </w:rPr>
      <w:t xml:space="preserve"> 039.608.06.47   039.685.27.94</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SEDI ASSOCIATE</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I.P.C.T. “A. OLIVETTI” – “</w:t>
    </w:r>
    <w:r>
      <w:rPr>
        <w:rFonts w:ascii="Times New Roman" w:eastAsia="Times New Roman" w:hAnsi="Times New Roman" w:cs="Times New Roman"/>
        <w:b/>
        <w:sz w:val="20"/>
        <w:szCs w:val="20"/>
      </w:rPr>
      <w:t>LICEO SCIENZE UMANE</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sz w:val="20"/>
        <w:szCs w:val="20"/>
      </w:rPr>
      <w:t>Via Adda, 6 -  20871 Vimercate (</w:t>
    </w:r>
    <w:proofErr w:type="gramStart"/>
    <w:r>
      <w:rPr>
        <w:rFonts w:ascii="Times New Roman" w:eastAsia="Times New Roman" w:hAnsi="Times New Roman" w:cs="Times New Roman"/>
        <w:b/>
        <w:sz w:val="20"/>
        <w:szCs w:val="20"/>
      </w:rPr>
      <w:t xml:space="preserve">MB)   </w:t>
    </w:r>
    <w:proofErr w:type="gramEnd"/>
    <w:r>
      <w:rPr>
        <w:rFonts w:ascii="Times New Roman" w:eastAsia="Times New Roman" w:hAnsi="Times New Roman" w:cs="Times New Roman"/>
        <w:b/>
        <w:sz w:val="20"/>
        <w:szCs w:val="20"/>
      </w:rPr>
      <w:t>tel. 039.685.41.09</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bCs/>
        <w:i/>
        <w:sz w:val="20"/>
        <w:szCs w:val="20"/>
      </w:rPr>
    </w:pPr>
    <w:r>
      <w:rPr>
        <w:rFonts w:ascii="Times New Roman" w:eastAsia="Times New Roman" w:hAnsi="Times New Roman" w:cs="Times New Roman"/>
        <w:b/>
        <w:i/>
        <w:sz w:val="20"/>
        <w:szCs w:val="20"/>
      </w:rPr>
      <w:t>CORSO SERALE</w:t>
    </w:r>
  </w:p>
  <w:p w:rsidR="003D102E" w:rsidRDefault="00A11752">
    <w:pPr>
      <w:suppressLineNumbers/>
      <w:tabs>
        <w:tab w:val="center" w:pos="4819"/>
        <w:tab w:val="right" w:pos="9638"/>
      </w:tabs>
      <w:spacing w:after="0" w:line="100" w:lineRule="atLeast"/>
      <w:jc w:val="center"/>
    </w:pPr>
    <w:r>
      <w:rPr>
        <w:rFonts w:ascii="Times New Roman" w:eastAsia="Times New Roman" w:hAnsi="Times New Roman" w:cs="Times New Roman"/>
        <w:b/>
        <w:bCs/>
        <w:i/>
        <w:sz w:val="20"/>
        <w:szCs w:val="20"/>
      </w:rPr>
      <w:t xml:space="preserve">I.P.C.T. “A. OLIVETTI” Indirizzo Sanità e Assistenza </w:t>
    </w:r>
    <w:proofErr w:type="gramStart"/>
    <w:r>
      <w:rPr>
        <w:rFonts w:ascii="Times New Roman" w:eastAsia="Times New Roman" w:hAnsi="Times New Roman" w:cs="Times New Roman"/>
        <w:b/>
        <w:bCs/>
        <w:i/>
        <w:sz w:val="20"/>
        <w:szCs w:val="20"/>
      </w:rPr>
      <w:t xml:space="preserve">Sociale  </w:t>
    </w:r>
    <w:r>
      <w:rPr>
        <w:rFonts w:ascii="Times New Roman" w:eastAsia="Times New Roman" w:hAnsi="Times New Roman" w:cs="Times New Roman"/>
        <w:b/>
        <w:i/>
        <w:sz w:val="20"/>
        <w:szCs w:val="20"/>
      </w:rPr>
      <w:t>Via</w:t>
    </w:r>
    <w:proofErr w:type="gramEnd"/>
    <w:r>
      <w:rPr>
        <w:rFonts w:ascii="Times New Roman" w:eastAsia="Times New Roman" w:hAnsi="Times New Roman" w:cs="Times New Roman"/>
        <w:b/>
        <w:i/>
        <w:sz w:val="20"/>
        <w:szCs w:val="20"/>
      </w:rPr>
      <w:t xml:space="preserve"> B. </w:t>
    </w:r>
    <w:proofErr w:type="spellStart"/>
    <w:r>
      <w:rPr>
        <w:rFonts w:ascii="Times New Roman" w:eastAsia="Times New Roman" w:hAnsi="Times New Roman" w:cs="Times New Roman"/>
        <w:b/>
        <w:i/>
        <w:sz w:val="20"/>
        <w:szCs w:val="20"/>
      </w:rPr>
      <w:t>Cremagnani</w:t>
    </w:r>
    <w:proofErr w:type="spellEnd"/>
    <w:r>
      <w:rPr>
        <w:rFonts w:ascii="Times New Roman" w:eastAsia="Times New Roman" w:hAnsi="Times New Roman" w:cs="Times New Roman"/>
        <w:b/>
        <w:i/>
        <w:sz w:val="20"/>
        <w:szCs w:val="20"/>
      </w:rPr>
      <w:t>, 18 -   20871 Vimercate (MB)</w:t>
    </w:r>
  </w:p>
  <w:p w:rsidR="003D102E" w:rsidRDefault="003D102E">
    <w:pPr>
      <w:pStyle w:val="NormaleWeb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ascii="Arial Narrow" w:hAnsi="Arial Narrow" w:cs="Arial Narrow"/>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sz w:val="24"/>
        <w:szCs w:val="24"/>
      </w:rPr>
    </w:lvl>
    <w:lvl w:ilvl="1">
      <w:start w:val="1"/>
      <w:numFmt w:val="bullet"/>
      <w:lvlText w:val=""/>
      <w:lvlJc w:val="left"/>
      <w:pPr>
        <w:tabs>
          <w:tab w:val="num" w:pos="1080"/>
        </w:tabs>
        <w:ind w:left="1080" w:hanging="360"/>
      </w:pPr>
      <w:rPr>
        <w:rFonts w:ascii="Wingdings" w:hAnsi="Wingdings" w:cs="OpenSymbol"/>
        <w:sz w:val="24"/>
        <w:szCs w:val="24"/>
      </w:rPr>
    </w:lvl>
    <w:lvl w:ilvl="2">
      <w:start w:val="1"/>
      <w:numFmt w:val="bullet"/>
      <w:lvlText w:val=""/>
      <w:lvlJc w:val="left"/>
      <w:pPr>
        <w:tabs>
          <w:tab w:val="num" w:pos="1440"/>
        </w:tabs>
        <w:ind w:left="1440" w:hanging="360"/>
      </w:pPr>
      <w:rPr>
        <w:rFonts w:ascii="Wingdings" w:hAnsi="Wingdings" w:cs="OpenSymbol"/>
        <w:sz w:val="24"/>
        <w:szCs w:val="24"/>
      </w:rPr>
    </w:lvl>
    <w:lvl w:ilvl="3">
      <w:start w:val="1"/>
      <w:numFmt w:val="bullet"/>
      <w:lvlText w:val=""/>
      <w:lvlJc w:val="left"/>
      <w:pPr>
        <w:tabs>
          <w:tab w:val="num" w:pos="1800"/>
        </w:tabs>
        <w:ind w:left="1800" w:hanging="360"/>
      </w:pPr>
      <w:rPr>
        <w:rFonts w:ascii="Wingdings" w:hAnsi="Wingdings" w:cs="OpenSymbol"/>
        <w:sz w:val="24"/>
        <w:szCs w:val="24"/>
      </w:rPr>
    </w:lvl>
    <w:lvl w:ilvl="4">
      <w:start w:val="1"/>
      <w:numFmt w:val="bullet"/>
      <w:lvlText w:val=""/>
      <w:lvlJc w:val="left"/>
      <w:pPr>
        <w:tabs>
          <w:tab w:val="num" w:pos="2160"/>
        </w:tabs>
        <w:ind w:left="2160" w:hanging="360"/>
      </w:pPr>
      <w:rPr>
        <w:rFonts w:ascii="Wingdings" w:hAnsi="Wingdings" w:cs="OpenSymbol"/>
        <w:sz w:val="24"/>
        <w:szCs w:val="24"/>
      </w:rPr>
    </w:lvl>
    <w:lvl w:ilvl="5">
      <w:start w:val="1"/>
      <w:numFmt w:val="bullet"/>
      <w:lvlText w:val=""/>
      <w:lvlJc w:val="left"/>
      <w:pPr>
        <w:tabs>
          <w:tab w:val="num" w:pos="2520"/>
        </w:tabs>
        <w:ind w:left="2520" w:hanging="360"/>
      </w:pPr>
      <w:rPr>
        <w:rFonts w:ascii="Wingdings" w:hAnsi="Wingdings" w:cs="OpenSymbol"/>
        <w:sz w:val="24"/>
        <w:szCs w:val="24"/>
      </w:rPr>
    </w:lvl>
    <w:lvl w:ilvl="6">
      <w:start w:val="1"/>
      <w:numFmt w:val="bullet"/>
      <w:lvlText w:val=""/>
      <w:lvlJc w:val="left"/>
      <w:pPr>
        <w:tabs>
          <w:tab w:val="num" w:pos="2880"/>
        </w:tabs>
        <w:ind w:left="2880" w:hanging="360"/>
      </w:pPr>
      <w:rPr>
        <w:rFonts w:ascii="Wingdings" w:hAnsi="Wingdings" w:cs="OpenSymbol"/>
        <w:sz w:val="24"/>
        <w:szCs w:val="24"/>
      </w:rPr>
    </w:lvl>
    <w:lvl w:ilvl="7">
      <w:start w:val="1"/>
      <w:numFmt w:val="bullet"/>
      <w:lvlText w:val=""/>
      <w:lvlJc w:val="left"/>
      <w:pPr>
        <w:tabs>
          <w:tab w:val="num" w:pos="3240"/>
        </w:tabs>
        <w:ind w:left="3240" w:hanging="360"/>
      </w:pPr>
      <w:rPr>
        <w:rFonts w:ascii="Wingdings" w:hAnsi="Wingdings" w:cs="OpenSymbol"/>
        <w:sz w:val="24"/>
        <w:szCs w:val="24"/>
      </w:rPr>
    </w:lvl>
    <w:lvl w:ilvl="8">
      <w:start w:val="1"/>
      <w:numFmt w:val="bullet"/>
      <w:lvlText w:val=""/>
      <w:lvlJc w:val="left"/>
      <w:pPr>
        <w:tabs>
          <w:tab w:val="num" w:pos="3600"/>
        </w:tabs>
        <w:ind w:left="3600" w:hanging="360"/>
      </w:pPr>
      <w:rPr>
        <w:rFonts w:ascii="Wingdings" w:hAnsi="Wingdings" w:cs="OpenSymbol"/>
        <w:sz w:val="24"/>
        <w:szCs w:val="24"/>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DC2"/>
    <w:rsid w:val="003D102E"/>
    <w:rsid w:val="00552468"/>
    <w:rsid w:val="005F7683"/>
    <w:rsid w:val="00633A53"/>
    <w:rsid w:val="006E627B"/>
    <w:rsid w:val="008B4DC2"/>
    <w:rsid w:val="00A11752"/>
    <w:rsid w:val="00F167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43572870"/>
  <w15:chartTrackingRefBased/>
  <w15:docId w15:val="{2978F463-E3E6-4338-8DE1-D3B3DD13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after="200" w:line="276" w:lineRule="auto"/>
    </w:pPr>
    <w:rPr>
      <w:rFonts w:ascii="Calibri" w:eastAsia="Arial Unicode MS" w:hAnsi="Calibri" w:cs="font290"/>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Arial Narrow" w:hAnsi="Arial Narrow" w:cs="Arial Narrow"/>
      <w:b/>
      <w:bCs/>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OpenSymbol"/>
      <w:sz w:val="24"/>
      <w:szCs w:val="24"/>
    </w:rPr>
  </w:style>
  <w:style w:type="character" w:customStyle="1" w:styleId="WW8Num3z0">
    <w:name w:val="WW8Num3z0"/>
    <w:rPr>
      <w:rFonts w:ascii="Wingdings" w:hAnsi="Wingdings" w:cs="Open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Carpredefinitoparagrafo3">
    <w:name w:val="Car. predefinito paragrafo3"/>
  </w:style>
  <w:style w:type="character" w:styleId="Enfasigrassetto">
    <w:name w:val="Strong"/>
    <w:qFormat/>
    <w:rPr>
      <w:b/>
      <w:bCs/>
    </w:rPr>
  </w:style>
  <w:style w:type="character" w:styleId="Enfasicorsivo">
    <w:name w:val="Emphasis"/>
    <w:qFormat/>
    <w:rPr>
      <w:i/>
      <w:iCs/>
    </w:rPr>
  </w:style>
  <w:style w:type="character" w:customStyle="1" w:styleId="RientrocorpodeltestoCarattere">
    <w:name w:val="Rientro corpo del testo Carattere"/>
    <w:rPr>
      <w:rFonts w:ascii="Times New Roman" w:eastAsia="Times New Roman" w:hAnsi="Times New Roman" w:cs="Times New Roman"/>
      <w:sz w:val="24"/>
      <w:szCs w:val="24"/>
    </w:rPr>
  </w:style>
  <w:style w:type="character" w:customStyle="1" w:styleId="IntestazioneCarattere">
    <w:name w:val="Intestazione Carattere"/>
    <w:basedOn w:val="Carpredefinitoparagrafo3"/>
  </w:style>
  <w:style w:type="character" w:customStyle="1" w:styleId="PidipaginaCarattere">
    <w:name w:val="Piè di pagina Carattere"/>
    <w:basedOn w:val="Carpredefinitoparagrafo3"/>
  </w:style>
  <w:style w:type="character" w:customStyle="1" w:styleId="TestofumettoCarattere">
    <w:name w:val="Testo fumetto Carattere"/>
    <w:rPr>
      <w:rFonts w:ascii="Segoe UI" w:hAnsi="Segoe UI" w:cs="Segoe UI"/>
      <w:sz w:val="18"/>
      <w:szCs w:val="18"/>
    </w:rPr>
  </w:style>
  <w:style w:type="character" w:customStyle="1" w:styleId="ListLabel1">
    <w:name w:val="ListLabel 1"/>
    <w:rPr>
      <w:rFonts w:cs="Courier New"/>
    </w:rPr>
  </w:style>
  <w:style w:type="character" w:customStyle="1" w:styleId="ListLabel2">
    <w:name w:val="ListLabel 2"/>
    <w:rPr>
      <w:b/>
    </w:rPr>
  </w:style>
  <w:style w:type="character" w:styleId="Collegamentoipertestuale">
    <w:name w:val="Hyperlink"/>
    <w:rPr>
      <w:color w:val="000080"/>
      <w:u w:val="single"/>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paragraph" w:customStyle="1" w:styleId="Intestazione3">
    <w:name w:val="Intestazione3"/>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3">
    <w:name w:val="Didascalia3"/>
    <w:basedOn w:val="Normale"/>
    <w:pPr>
      <w:suppressLineNumbers/>
      <w:spacing w:before="120" w:after="120"/>
    </w:pPr>
    <w:rPr>
      <w:i/>
      <w:iCs/>
      <w:sz w:val="24"/>
      <w:szCs w:val="24"/>
    </w:rPr>
  </w:style>
  <w:style w:type="paragraph" w:customStyle="1" w:styleId="Indice">
    <w:name w:val="Indice"/>
    <w:basedOn w:val="Normale"/>
    <w:pPr>
      <w:suppressLineNumbers/>
    </w:pPr>
  </w:style>
  <w:style w:type="paragraph" w:customStyle="1" w:styleId="Intestazione2">
    <w:name w:val="Intestazione2"/>
    <w:basedOn w:val="Normale"/>
    <w:next w:val="Corpotesto"/>
    <w:pPr>
      <w:keepNext/>
      <w:spacing w:before="240" w:after="120"/>
    </w:pPr>
    <w:rPr>
      <w:rFonts w:ascii="Arial" w:hAnsi="Arial" w:cs="Arial Unicode MS"/>
      <w:sz w:val="28"/>
      <w:szCs w:val="28"/>
    </w:rPr>
  </w:style>
  <w:style w:type="paragraph" w:customStyle="1" w:styleId="Didascalia2">
    <w:name w:val="Didascalia2"/>
    <w:basedOn w:val="Normale"/>
    <w:pPr>
      <w:suppressLineNumbers/>
      <w:spacing w:before="120" w:after="120"/>
    </w:pPr>
    <w:rPr>
      <w:i/>
      <w:iCs/>
      <w:sz w:val="24"/>
      <w:szCs w:val="24"/>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customStyle="1" w:styleId="Didascalia1">
    <w:name w:val="Didascalia1"/>
    <w:basedOn w:val="Normale"/>
    <w:pPr>
      <w:suppressLineNumbers/>
      <w:spacing w:before="120" w:after="120"/>
    </w:pPr>
    <w:rPr>
      <w:i/>
      <w:iCs/>
      <w:sz w:val="24"/>
      <w:szCs w:val="24"/>
    </w:rPr>
  </w:style>
  <w:style w:type="paragraph" w:customStyle="1" w:styleId="NormaleWeb1">
    <w:name w:val="Normale (Web)1"/>
    <w:basedOn w:val="Normale"/>
    <w:pPr>
      <w:spacing w:before="100" w:after="100" w:line="100" w:lineRule="atLeast"/>
    </w:pPr>
    <w:rPr>
      <w:rFonts w:ascii="Times New Roman" w:eastAsia="Times New Roman" w:hAnsi="Times New Roman" w:cs="Times New Roman"/>
      <w:sz w:val="24"/>
      <w:szCs w:val="24"/>
    </w:rPr>
  </w:style>
  <w:style w:type="paragraph" w:customStyle="1" w:styleId="Paragrafoelenco1">
    <w:name w:val="Paragrafo elenco1"/>
    <w:basedOn w:val="Normale"/>
    <w:pPr>
      <w:ind w:left="720"/>
    </w:pPr>
    <w:rPr>
      <w:rFonts w:eastAsia="Calibri" w:cs="Times New Roman"/>
    </w:rPr>
  </w:style>
  <w:style w:type="paragraph" w:styleId="Rientrocorpodeltesto">
    <w:name w:val="Body Text Indent"/>
    <w:basedOn w:val="Normale"/>
    <w:pPr>
      <w:spacing w:after="120" w:line="100" w:lineRule="atLeast"/>
      <w:ind w:left="283"/>
    </w:pPr>
    <w:rPr>
      <w:rFonts w:ascii="Times New Roman" w:eastAsia="Times New Roman" w:hAnsi="Times New Roman" w:cs="Times New Roman"/>
      <w:sz w:val="24"/>
      <w:szCs w:val="24"/>
    </w:rPr>
  </w:style>
  <w:style w:type="paragraph" w:styleId="Intestazione">
    <w:name w:val="header"/>
    <w:basedOn w:val="Normale"/>
    <w:pPr>
      <w:suppressLineNumbers/>
      <w:tabs>
        <w:tab w:val="center" w:pos="4819"/>
        <w:tab w:val="right" w:pos="9638"/>
      </w:tabs>
      <w:spacing w:after="0" w:line="100" w:lineRule="atLeast"/>
    </w:pPr>
  </w:style>
  <w:style w:type="paragraph" w:styleId="Pidipagina">
    <w:name w:val="footer"/>
    <w:basedOn w:val="Normale"/>
    <w:pPr>
      <w:suppressLineNumbers/>
      <w:tabs>
        <w:tab w:val="center" w:pos="4819"/>
        <w:tab w:val="right" w:pos="9638"/>
      </w:tabs>
      <w:spacing w:after="0" w:line="100" w:lineRule="atLeast"/>
    </w:pPr>
  </w:style>
  <w:style w:type="paragraph" w:customStyle="1" w:styleId="Testofumetto1">
    <w:name w:val="Testo fumetto1"/>
    <w:basedOn w:val="Normale"/>
    <w:pPr>
      <w:spacing w:after="0" w:line="100" w:lineRule="atLeast"/>
    </w:pPr>
    <w:rPr>
      <w:rFonts w:ascii="Segoe UI" w:hAnsi="Segoe UI" w:cs="Segoe UI"/>
      <w:sz w:val="18"/>
      <w:szCs w:val="1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character" w:customStyle="1" w:styleId="Etichettaintestazionemessaggio">
    <w:name w:val="Etichetta intestazione messaggio"/>
    <w:rsid w:val="008B4DC2"/>
    <w:rPr>
      <w:rFonts w:ascii="Arial Black" w:hAnsi="Arial Black" w:cs="Arial Black" w:hint="default"/>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10"/>
</w:webSettings>
</file>

<file path=word/_rels/document.xml.rels><?xml version="1.0" encoding="UTF-8" standalone="yes"?>
<Relationships xmlns="http://schemas.openxmlformats.org/package/2006/relationships"><Relationship Id="rId8" Type="http://schemas.openxmlformats.org/officeDocument/2006/relationships/hyperlink" Target="http://www.appaltiecontratti.it/doc/5482863" TargetMode="External"/><Relationship Id="rId3" Type="http://schemas.openxmlformats.org/officeDocument/2006/relationships/settings" Target="settings.xml"/><Relationship Id="rId7" Type="http://schemas.openxmlformats.org/officeDocument/2006/relationships/hyperlink" Target="http://www.appaltiecontratti.it/doc/548286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MBIS024001@istruzio" TargetMode="External"/><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1035</Words>
  <Characters>5905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AULA</dc:creator>
  <cp:keywords/>
  <cp:lastModifiedBy>Dirigente</cp:lastModifiedBy>
  <cp:revision>5</cp:revision>
  <cp:lastPrinted>2018-11-30T12:57:00Z</cp:lastPrinted>
  <dcterms:created xsi:type="dcterms:W3CDTF">2023-10-10T14:28:00Z</dcterms:created>
  <dcterms:modified xsi:type="dcterms:W3CDTF">2023-10-10T15:03:00Z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